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96A07" w:rsidRDefault="00096A07">
      <w:pPr>
        <w:ind w:firstLine="0"/>
        <w:jc w:val="center"/>
        <w:rPr>
          <w:b/>
          <w:bCs/>
          <w:sz w:val="24"/>
          <w:szCs w:val="24"/>
        </w:rPr>
      </w:pPr>
      <w:r>
        <w:rPr>
          <w:b/>
          <w:bCs/>
        </w:rPr>
        <w:t>ΤΥΠΟΠΟΙΗΜΕΝΟ ΕΝΤΥΠΟ ΥΠΕΥΘΥΝΗΣ ΔΗΛΩΣΗΣ</w:t>
      </w:r>
      <w:r w:rsidRPr="00E00AB5">
        <w:rPr>
          <w:b/>
          <w:bCs/>
        </w:rPr>
        <w:t xml:space="preserve"> </w:t>
      </w:r>
      <w:r w:rsidRPr="00E00AB5">
        <w:rPr>
          <w:b/>
          <w:bCs/>
          <w:sz w:val="24"/>
          <w:szCs w:val="24"/>
        </w:rPr>
        <w:t>(</w:t>
      </w:r>
      <w:r>
        <w:rPr>
          <w:b/>
          <w:bCs/>
          <w:sz w:val="24"/>
          <w:szCs w:val="24"/>
        </w:rPr>
        <w:t>TEΥΔ)</w:t>
      </w:r>
    </w:p>
    <w:p w:rsidR="00096A07" w:rsidRDefault="00096A07">
      <w:pPr>
        <w:jc w:val="center"/>
        <w:rPr>
          <w:b/>
          <w:bCs/>
          <w:color w:val="669900"/>
          <w:sz w:val="24"/>
          <w:szCs w:val="24"/>
          <w:u w:val="single"/>
        </w:rPr>
      </w:pPr>
      <w:r>
        <w:rPr>
          <w:b/>
          <w:bCs/>
          <w:sz w:val="24"/>
          <w:szCs w:val="24"/>
        </w:rPr>
        <w:t>[άρθρου 79 παρ. 4 ν. 4412/2016 (Α 147)]</w:t>
      </w:r>
    </w:p>
    <w:p w:rsidR="00096A07" w:rsidRDefault="00096A07">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096A07" w:rsidRDefault="00096A07">
      <w:pPr>
        <w:ind w:firstLine="0"/>
        <w:jc w:val="center"/>
        <w:rPr>
          <w:b/>
          <w:bCs/>
        </w:rPr>
      </w:pPr>
      <w:r>
        <w:rPr>
          <w:b/>
          <w:bCs/>
          <w:u w:val="single"/>
        </w:rPr>
        <w:t>Μέρος Ι: Πληροφορίες σχετικά με την αναθέτουσα αρχή/αναθέτοντα φορέα</w:t>
      </w:r>
      <w:r>
        <w:rPr>
          <w:rStyle w:val="aa"/>
          <w:rFonts w:cs="Calibri"/>
          <w:b/>
          <w:bCs/>
          <w:u w:val="single"/>
        </w:rPr>
        <w:endnoteReference w:id="1"/>
      </w:r>
      <w:r>
        <w:rPr>
          <w:b/>
          <w:bCs/>
          <w:u w:val="single"/>
        </w:rPr>
        <w:t xml:space="preserve">  και τη διαδικασία ανάθεσης</w:t>
      </w:r>
    </w:p>
    <w:p w:rsidR="00096A07" w:rsidRDefault="00096A07">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096A07" w:rsidTr="003A5BD6">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096A07" w:rsidRDefault="00096A07" w:rsidP="00576263">
            <w:pPr>
              <w:spacing w:after="0"/>
              <w:ind w:firstLine="0"/>
            </w:pPr>
            <w:r>
              <w:rPr>
                <w:b/>
                <w:bCs/>
              </w:rPr>
              <w:t>Α: Ονομασία, διεύθυνση και στοιχεία επικοινωνίας της αναθέτουσας αρχής (αα)/ αναθέτοντα φορέα (αφ)</w:t>
            </w:r>
          </w:p>
          <w:p w:rsidR="00096A07" w:rsidRDefault="00096A07" w:rsidP="00576263">
            <w:pPr>
              <w:spacing w:after="0"/>
              <w:ind w:firstLine="0"/>
            </w:pPr>
            <w:r>
              <w:t>- Ο</w:t>
            </w:r>
            <w:r w:rsidR="00875E05">
              <w:t xml:space="preserve">νομασία: [ΔΗΜΟΣ </w:t>
            </w:r>
            <w:r>
              <w:t>ΠΕΛΛΑΣ]</w:t>
            </w:r>
          </w:p>
          <w:p w:rsidR="00096A07" w:rsidRDefault="00096A07" w:rsidP="00576263">
            <w:pPr>
              <w:spacing w:after="0"/>
              <w:ind w:firstLine="0"/>
            </w:pPr>
            <w:r>
              <w:t>- Κωδικός  Αναθέτουσας Αρχής / Αναθ</w:t>
            </w:r>
            <w:r w:rsidR="00875E05">
              <w:t>έτοντα Φορέα ΚΗΜΔΗΣ : [6244</w:t>
            </w:r>
            <w:r>
              <w:t>]</w:t>
            </w:r>
          </w:p>
          <w:p w:rsidR="00096A07" w:rsidRDefault="00096A07" w:rsidP="00576263">
            <w:pPr>
              <w:spacing w:after="0"/>
              <w:ind w:firstLine="0"/>
            </w:pPr>
            <w:r>
              <w:t>- Ταχυδρομική διεύθυνσ</w:t>
            </w:r>
            <w:r w:rsidR="00875E05">
              <w:t>η / Πόλη / Ταχ. Κωδικός: [Χατζηδημητρίου &amp; Εθν.Αντίστασης/, ΓΙΑΝΝΙΤΣΑ, 581</w:t>
            </w:r>
            <w:r>
              <w:t>00]</w:t>
            </w:r>
          </w:p>
          <w:p w:rsidR="00096A07" w:rsidRDefault="00096A07" w:rsidP="00576263">
            <w:pPr>
              <w:spacing w:after="0"/>
              <w:ind w:firstLine="0"/>
            </w:pPr>
            <w:r>
              <w:t xml:space="preserve">- Αρμόδιος </w:t>
            </w:r>
            <w:r w:rsidR="00875E05">
              <w:t>για πληροφορίες: [ΚΑΡΥΠΙΔΟΥ ΣΟΦΙΑ</w:t>
            </w:r>
            <w:r>
              <w:t>]</w:t>
            </w:r>
          </w:p>
          <w:p w:rsidR="00096A07" w:rsidRDefault="00875E05" w:rsidP="00576263">
            <w:pPr>
              <w:spacing w:after="0"/>
              <w:ind w:firstLine="0"/>
            </w:pPr>
            <w:r>
              <w:t>- Τηλέφωνο: [23823-50841</w:t>
            </w:r>
            <w:r w:rsidR="00096A07">
              <w:t>]</w:t>
            </w:r>
          </w:p>
          <w:p w:rsidR="00096A07" w:rsidRDefault="00096A07" w:rsidP="00576263">
            <w:pPr>
              <w:spacing w:after="0"/>
              <w:ind w:firstLine="0"/>
            </w:pPr>
            <w:r>
              <w:t>- Ηλ. ταχυδρομείο: [</w:t>
            </w:r>
            <w:r w:rsidR="00875E05">
              <w:rPr>
                <w:lang w:val="en-US"/>
              </w:rPr>
              <w:t>sofiakar</w:t>
            </w:r>
            <w:r w:rsidRPr="007759D9">
              <w:t>@</w:t>
            </w:r>
            <w:r w:rsidR="00875E05">
              <w:rPr>
                <w:lang w:val="en-US"/>
              </w:rPr>
              <w:t>giannitsa</w:t>
            </w:r>
            <w:r w:rsidRPr="007759D9">
              <w:t>.gr</w:t>
            </w:r>
            <w:r>
              <w:t>]</w:t>
            </w:r>
          </w:p>
          <w:p w:rsidR="00096A07" w:rsidRDefault="00096A07" w:rsidP="00576263">
            <w:pPr>
              <w:spacing w:after="0"/>
              <w:ind w:firstLine="0"/>
            </w:pPr>
            <w:r>
              <w:t>- Διεύθυνση στο Διαδίκτυο (διεύθυνση δικτυακού τόπου) (</w:t>
            </w:r>
            <w:r>
              <w:rPr>
                <w:i/>
              </w:rPr>
              <w:t>εάν υπάρχει</w:t>
            </w:r>
            <w:r>
              <w:t>): [[</w:t>
            </w:r>
            <w:r w:rsidR="00875E05">
              <w:t>http://www.</w:t>
            </w:r>
            <w:r w:rsidR="00875E05">
              <w:rPr>
                <w:lang w:val="en-US"/>
              </w:rPr>
              <w:t>giannitsa</w:t>
            </w:r>
            <w:r w:rsidR="00875E05" w:rsidRPr="00875E05">
              <w:t>.</w:t>
            </w:r>
            <w:r w:rsidR="00875E05">
              <w:rPr>
                <w:lang w:val="en-US"/>
              </w:rPr>
              <w:t>gr</w:t>
            </w:r>
            <w:r>
              <w:t>]</w:t>
            </w:r>
          </w:p>
        </w:tc>
      </w:tr>
      <w:tr w:rsidR="00096A07" w:rsidTr="003A5BD6">
        <w:trPr>
          <w:jc w:val="center"/>
        </w:trPr>
        <w:tc>
          <w:tcPr>
            <w:tcW w:w="8954" w:type="dxa"/>
            <w:tcBorders>
              <w:left w:val="single" w:sz="2" w:space="0" w:color="000000"/>
              <w:bottom w:val="single" w:sz="2" w:space="0" w:color="000000"/>
              <w:right w:val="single" w:sz="2" w:space="0" w:color="000000"/>
            </w:tcBorders>
            <w:shd w:val="clear" w:color="auto" w:fill="B2B2B2"/>
          </w:tcPr>
          <w:p w:rsidR="00096A07" w:rsidRDefault="00096A07" w:rsidP="00576263">
            <w:pPr>
              <w:spacing w:after="0"/>
              <w:ind w:firstLine="0"/>
            </w:pPr>
            <w:r>
              <w:rPr>
                <w:b/>
                <w:bCs/>
              </w:rPr>
              <w:t>Β: Πληροφορίες σχετικά με τη διαδικασία σύναψης σύμβασης</w:t>
            </w:r>
          </w:p>
          <w:p w:rsidR="00096A07" w:rsidRDefault="00096A07" w:rsidP="00576263">
            <w:pPr>
              <w:spacing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w:t>
            </w:r>
            <w:r w:rsidR="00875E05">
              <w:t>ΟΡΙΖΟΝΤΙΑ ΣΗΜΑΝΣΗ  ΟΔΙΚΟΥ ΔΙΚΤΥΟΥ ΔΗΜΟΥ</w:t>
            </w:r>
            <w:r>
              <w:t xml:space="preserve"> ΠΕΛΛΑΣ</w:t>
            </w:r>
            <w:r w:rsidR="00875E05">
              <w:t xml:space="preserve"> 2020</w:t>
            </w:r>
            <w:r>
              <w:t xml:space="preserve"> </w:t>
            </w:r>
            <w:r w:rsidRPr="002E3AE8">
              <w:rPr>
                <w:rFonts w:cs="Tahoma"/>
                <w:b/>
              </w:rPr>
              <w:t xml:space="preserve">– </w:t>
            </w:r>
            <w:r>
              <w:rPr>
                <w:rFonts w:cs="Tahoma"/>
                <w:b/>
              </w:rPr>
              <w:t>45233221-4</w:t>
            </w:r>
            <w:r w:rsidR="00875E05">
              <w:rPr>
                <w:rFonts w:cs="Tahoma"/>
                <w:b/>
              </w:rPr>
              <w:t xml:space="preserve"> &amp; 45233290-8</w:t>
            </w:r>
            <w:r>
              <w:t>]</w:t>
            </w:r>
          </w:p>
          <w:p w:rsidR="00096A07" w:rsidRDefault="00096A07" w:rsidP="00576263">
            <w:pPr>
              <w:spacing w:after="0"/>
              <w:ind w:firstLine="0"/>
            </w:pPr>
            <w:r>
              <w:t xml:space="preserve">- </w:t>
            </w:r>
            <w:r w:rsidRPr="00D12CFC">
              <w:t>Κωδικός στο ΚΗΜΔΗΣ: [20</w:t>
            </w:r>
            <w:r w:rsidRPr="00D12CFC">
              <w:rPr>
                <w:lang w:val="en-US"/>
              </w:rPr>
              <w:t>PROC</w:t>
            </w:r>
            <w:r w:rsidR="00875E05">
              <w:t>007921706    2020-12-23</w:t>
            </w:r>
            <w:r w:rsidRPr="00D12CFC">
              <w:t>]</w:t>
            </w:r>
          </w:p>
          <w:p w:rsidR="00096A07" w:rsidRDefault="00096A07" w:rsidP="00576263">
            <w:pPr>
              <w:spacing w:after="0"/>
              <w:ind w:firstLine="0"/>
            </w:pPr>
            <w:r>
              <w:t>- Η σύμβαση αναφέρεται σε έργα, προμήθειες, ή υπηρεσίες : [ΕΡΓΑ]</w:t>
            </w:r>
          </w:p>
          <w:p w:rsidR="00096A07" w:rsidRDefault="00096A07" w:rsidP="00576263">
            <w:pPr>
              <w:spacing w:after="0"/>
              <w:ind w:firstLine="0"/>
            </w:pPr>
            <w:r>
              <w:t>- Εφόσον υφίστανται, ένδειξη ύπαρξης σχετικών τμημάτων : [……]</w:t>
            </w:r>
          </w:p>
          <w:p w:rsidR="00096A07" w:rsidRDefault="00096A07" w:rsidP="00576263">
            <w:pPr>
              <w:spacing w:after="0"/>
              <w:ind w:firstLine="0"/>
            </w:pPr>
            <w:r>
              <w:t>- Αριθμός αναφοράς που αποδίδεται στον φάκελο από την αναθέτουσα αρχή (</w:t>
            </w:r>
            <w:r>
              <w:rPr>
                <w:i/>
              </w:rPr>
              <w:t>εάν υπάρχει</w:t>
            </w:r>
            <w:r>
              <w:t>): [……]</w:t>
            </w:r>
          </w:p>
        </w:tc>
      </w:tr>
    </w:tbl>
    <w:p w:rsidR="00096A07" w:rsidRDefault="00096A07"/>
    <w:p w:rsidR="00096A07" w:rsidRDefault="00096A07">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096A07" w:rsidRDefault="00096A07">
      <w:pPr>
        <w:pageBreakBefore/>
        <w:ind w:firstLine="0"/>
        <w:jc w:val="center"/>
        <w:rPr>
          <w:b/>
          <w:bCs/>
        </w:rPr>
      </w:pPr>
      <w:r>
        <w:rPr>
          <w:b/>
          <w:bCs/>
          <w:u w:val="single"/>
        </w:rPr>
        <w:lastRenderedPageBreak/>
        <w:t>Μέρος II: Πληροφορίες σχετικά με τον οικονομικό φορέα</w:t>
      </w:r>
    </w:p>
    <w:p w:rsidR="00096A07" w:rsidRDefault="00096A07">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096A07" w:rsidTr="003A5BD6">
        <w:trPr>
          <w:jc w:val="center"/>
        </w:trPr>
        <w:tc>
          <w:tcPr>
            <w:tcW w:w="4479" w:type="dxa"/>
            <w:tcBorders>
              <w:top w:val="single" w:sz="4" w:space="0" w:color="000000"/>
              <w:left w:val="single" w:sz="4" w:space="0" w:color="000000"/>
              <w:bottom w:val="single" w:sz="4" w:space="0" w:color="000000"/>
            </w:tcBorders>
          </w:tcPr>
          <w:p w:rsidR="00096A07" w:rsidRPr="00F140F3" w:rsidRDefault="00096A07"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tcPr>
          <w:p w:rsidR="00096A07" w:rsidRPr="00F140F3" w:rsidRDefault="00096A07" w:rsidP="00F140F3">
            <w:pPr>
              <w:spacing w:after="0"/>
              <w:ind w:firstLine="0"/>
              <w:rPr>
                <w:b/>
                <w:i/>
              </w:rPr>
            </w:pPr>
            <w:r w:rsidRPr="00F140F3">
              <w:rPr>
                <w:b/>
                <w:i/>
              </w:rPr>
              <w:t>Απάντηση:</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F140F3">
            <w:pPr>
              <w:spacing w:after="0"/>
              <w:ind w:firstLine="0"/>
            </w:pPr>
            <w:r>
              <w:t>[   ]</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F140F3">
            <w:pPr>
              <w:spacing w:after="0"/>
              <w:ind w:firstLine="0"/>
            </w:pPr>
            <w:r>
              <w:t>Αριθμός φορολογικού μητρώου (ΑΦΜ):</w:t>
            </w:r>
          </w:p>
          <w:p w:rsidR="00096A07" w:rsidRDefault="00096A07"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F140F3">
            <w:pPr>
              <w:spacing w:after="0"/>
              <w:ind w:firstLine="0"/>
            </w:pPr>
            <w:r>
              <w:t>[   ]</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F140F3">
            <w:pPr>
              <w:spacing w:after="0"/>
              <w:ind w:firstLine="0"/>
            </w:pPr>
            <w:r>
              <w:t>[……]</w:t>
            </w:r>
          </w:p>
        </w:tc>
      </w:tr>
      <w:tr w:rsidR="00096A07" w:rsidTr="003A5BD6">
        <w:trPr>
          <w:trHeight w:val="1533"/>
          <w:jc w:val="center"/>
        </w:trPr>
        <w:tc>
          <w:tcPr>
            <w:tcW w:w="4479" w:type="dxa"/>
            <w:tcBorders>
              <w:top w:val="single" w:sz="4" w:space="0" w:color="000000"/>
              <w:left w:val="single" w:sz="4" w:space="0" w:color="000000"/>
              <w:bottom w:val="single" w:sz="4" w:space="0" w:color="000000"/>
            </w:tcBorders>
          </w:tcPr>
          <w:p w:rsidR="00096A07" w:rsidRDefault="00096A07"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096A07" w:rsidRDefault="00096A07" w:rsidP="00F140F3">
            <w:pPr>
              <w:spacing w:after="0"/>
              <w:ind w:firstLine="0"/>
            </w:pPr>
            <w:r>
              <w:t>Τηλέφωνο:</w:t>
            </w:r>
          </w:p>
          <w:p w:rsidR="00096A07" w:rsidRDefault="00096A07" w:rsidP="00F140F3">
            <w:pPr>
              <w:spacing w:after="0"/>
              <w:ind w:firstLine="0"/>
            </w:pPr>
            <w:r>
              <w:t>Ηλ. ταχυδρομείο:</w:t>
            </w:r>
          </w:p>
          <w:p w:rsidR="00096A07" w:rsidRDefault="00096A07"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F140F3">
            <w:pPr>
              <w:spacing w:after="0"/>
              <w:ind w:firstLine="0"/>
            </w:pPr>
            <w:r>
              <w:t>[……]</w:t>
            </w:r>
          </w:p>
          <w:p w:rsidR="00096A07" w:rsidRDefault="00096A07" w:rsidP="00F140F3">
            <w:pPr>
              <w:spacing w:after="0"/>
              <w:ind w:firstLine="0"/>
            </w:pPr>
            <w:r>
              <w:t>[……]</w:t>
            </w:r>
          </w:p>
          <w:p w:rsidR="00096A07" w:rsidRDefault="00096A07" w:rsidP="00F140F3">
            <w:pPr>
              <w:spacing w:after="0"/>
              <w:ind w:firstLine="0"/>
            </w:pPr>
            <w:r>
              <w:t>[……]</w:t>
            </w:r>
          </w:p>
          <w:p w:rsidR="00096A07" w:rsidRDefault="00096A07" w:rsidP="00F140F3">
            <w:pPr>
              <w:spacing w:after="0"/>
              <w:ind w:firstLine="0"/>
            </w:pPr>
            <w:r>
              <w:t>[……]</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F140F3">
            <w:pPr>
              <w:spacing w:after="0"/>
              <w:ind w:firstLine="0"/>
            </w:pPr>
            <w:r>
              <w:rPr>
                <w:b/>
                <w:bCs/>
                <w:i/>
                <w:iCs/>
              </w:rPr>
              <w:t>Απάντηση:</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F140F3">
            <w:pPr>
              <w:snapToGrid w:val="0"/>
              <w:spacing w:after="0"/>
              <w:ind w:firstLine="0"/>
            </w:pPr>
          </w:p>
        </w:tc>
      </w:tr>
      <w:tr w:rsidR="00096A07" w:rsidTr="003A5BD6">
        <w:trPr>
          <w:jc w:val="center"/>
        </w:trPr>
        <w:tc>
          <w:tcPr>
            <w:tcW w:w="4479" w:type="dxa"/>
            <w:tcBorders>
              <w:left w:val="single" w:sz="4" w:space="0" w:color="000000"/>
              <w:bottom w:val="single" w:sz="4" w:space="0" w:color="000000"/>
            </w:tcBorders>
          </w:tcPr>
          <w:p w:rsidR="00096A07" w:rsidRDefault="00096A07" w:rsidP="00F140F3">
            <w:pPr>
              <w:spacing w:after="0"/>
              <w:ind w:firstLine="0"/>
              <w:rPr>
                <w:b/>
                <w:color w:val="000000"/>
              </w:rPr>
            </w:pPr>
            <w:r>
              <w:rPr>
                <w:b/>
                <w:u w:val="single"/>
              </w:rPr>
              <w:t>Μόνο σε περίπτωση προμήθειας κατ</w:t>
            </w:r>
            <w:r>
              <w:rPr>
                <w:rFonts w:ascii="Tahoma" w:hAnsi="Tahoma" w:cs="Tahoma"/>
                <w:b/>
                <w:u w:val="single"/>
              </w:rPr>
              <w:t>᾽</w:t>
            </w:r>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096A07" w:rsidRDefault="00096A07"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096A07" w:rsidRDefault="00096A07"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tcPr>
          <w:p w:rsidR="00096A07" w:rsidRDefault="00096A07" w:rsidP="00F140F3">
            <w:pPr>
              <w:spacing w:after="0"/>
              <w:ind w:firstLine="0"/>
            </w:pPr>
            <w:r>
              <w:t>[</w:t>
            </w:r>
            <w:r>
              <w:rPr>
                <w:lang w:val="en-US"/>
              </w:rPr>
              <w:t xml:space="preserve"> </w:t>
            </w:r>
            <w:r>
              <w:t>] Ναι [] Όχι</w:t>
            </w: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r>
              <w:t>[...............]</w:t>
            </w: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r>
              <w:t>[…...............]</w:t>
            </w:r>
          </w:p>
          <w:p w:rsidR="00096A07" w:rsidRDefault="00096A07" w:rsidP="00F140F3">
            <w:pPr>
              <w:spacing w:after="0"/>
              <w:ind w:firstLine="0"/>
            </w:pPr>
            <w:r>
              <w:t>[….]</w:t>
            </w:r>
          </w:p>
        </w:tc>
      </w:tr>
      <w:tr w:rsidR="00096A07" w:rsidTr="003A5BD6">
        <w:trPr>
          <w:jc w:val="center"/>
        </w:trPr>
        <w:tc>
          <w:tcPr>
            <w:tcW w:w="4479" w:type="dxa"/>
            <w:tcBorders>
              <w:left w:val="single" w:sz="4" w:space="0" w:color="000000"/>
              <w:bottom w:val="single" w:sz="4" w:space="0" w:color="000000"/>
            </w:tcBorders>
          </w:tcPr>
          <w:p w:rsidR="00096A07" w:rsidRDefault="00096A07"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tcPr>
          <w:p w:rsidR="00096A07" w:rsidRDefault="00096A07" w:rsidP="00F140F3">
            <w:pPr>
              <w:spacing w:after="0"/>
              <w:ind w:firstLine="0"/>
            </w:pPr>
            <w:r>
              <w:t>[] Ναι [] Όχι [] Άνευ αντικειμένου</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F140F3">
            <w:pPr>
              <w:spacing w:after="0"/>
              <w:ind w:firstLine="0"/>
            </w:pPr>
            <w:r>
              <w:rPr>
                <w:b/>
              </w:rPr>
              <w:t>Εάν ναι</w:t>
            </w:r>
            <w:r>
              <w:t>:</w:t>
            </w:r>
          </w:p>
          <w:p w:rsidR="00096A07" w:rsidRDefault="00096A07"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w:t>
            </w:r>
            <w:r>
              <w:lastRenderedPageBreak/>
              <w:t xml:space="preserve">συμπληρώστε και υπογράψτε το μέρος VI. </w:t>
            </w:r>
          </w:p>
          <w:p w:rsidR="00096A07" w:rsidRDefault="00096A07"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096A07" w:rsidRDefault="00096A07" w:rsidP="00F140F3">
            <w:pPr>
              <w:spacing w:after="0"/>
              <w:ind w:firstLine="0"/>
            </w:pPr>
            <w:r>
              <w:t>β) Εάν το πιστοποιητικό εγγραφής ή η πιστοποίηση διατίθεται ηλεκτρονικά, αναφέρετε:</w:t>
            </w:r>
          </w:p>
          <w:p w:rsidR="00096A07" w:rsidRDefault="00096A07"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096A07" w:rsidRDefault="00096A07" w:rsidP="00F140F3">
            <w:pPr>
              <w:spacing w:after="0"/>
              <w:ind w:firstLine="0"/>
              <w:rPr>
                <w:b/>
              </w:rPr>
            </w:pPr>
            <w:r>
              <w:t>δ) Η εγγραφή ή η πιστοποίηση καλύπτει όλα τα απαιτούμενα κριτήρια επιλογής;</w:t>
            </w:r>
          </w:p>
          <w:p w:rsidR="00096A07" w:rsidRDefault="00096A07" w:rsidP="00F140F3">
            <w:pPr>
              <w:spacing w:after="0"/>
              <w:ind w:firstLine="0"/>
              <w:rPr>
                <w:b/>
                <w:u w:val="single"/>
              </w:rPr>
            </w:pPr>
            <w:r>
              <w:rPr>
                <w:b/>
              </w:rPr>
              <w:t>Εάν όχι:</w:t>
            </w:r>
          </w:p>
          <w:p w:rsidR="00096A07" w:rsidRDefault="00096A07"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096A07" w:rsidRDefault="00096A07"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96A07" w:rsidRDefault="00096A07"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F140F3">
            <w:pPr>
              <w:snapToGrid w:val="0"/>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r>
              <w:t>α) [……]</w:t>
            </w: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r>
              <w:rPr>
                <w:i/>
              </w:rPr>
              <w:t>β) (διαδικτυακή διεύθυνση, αρχή ή φορέας έκδοσης, επακριβή στοιχεία αναφοράς των εγγράφων):[……][……][……][……]</w:t>
            </w:r>
          </w:p>
          <w:p w:rsidR="00096A07" w:rsidRDefault="00096A07" w:rsidP="00F140F3">
            <w:pPr>
              <w:spacing w:after="0"/>
              <w:ind w:firstLine="0"/>
            </w:pPr>
            <w:r>
              <w:t>γ) [……]</w:t>
            </w: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r>
              <w:t>δ) [] Ναι [] Όχι</w:t>
            </w: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r>
              <w:t>ε) [] Ναι [] Όχι</w:t>
            </w: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rPr>
                <w:i/>
              </w:rPr>
            </w:pPr>
          </w:p>
          <w:p w:rsidR="00096A07" w:rsidRDefault="00096A07" w:rsidP="00F140F3">
            <w:pPr>
              <w:spacing w:after="0"/>
              <w:ind w:firstLine="0"/>
              <w:rPr>
                <w:i/>
              </w:rPr>
            </w:pPr>
          </w:p>
          <w:p w:rsidR="00096A07" w:rsidRDefault="00096A07" w:rsidP="00F140F3">
            <w:pPr>
              <w:spacing w:after="0"/>
              <w:ind w:firstLine="0"/>
              <w:rPr>
                <w:i/>
              </w:rPr>
            </w:pPr>
          </w:p>
          <w:p w:rsidR="00096A07" w:rsidRDefault="00096A07" w:rsidP="00F140F3">
            <w:pPr>
              <w:spacing w:after="0"/>
              <w:ind w:firstLine="0"/>
              <w:rPr>
                <w:i/>
              </w:rPr>
            </w:pPr>
          </w:p>
          <w:p w:rsidR="00096A07" w:rsidRDefault="00096A07" w:rsidP="00F140F3">
            <w:pPr>
              <w:spacing w:after="0"/>
              <w:ind w:firstLine="0"/>
              <w:rPr>
                <w:i/>
              </w:rPr>
            </w:pPr>
          </w:p>
          <w:p w:rsidR="00096A07" w:rsidRDefault="00096A07" w:rsidP="00F140F3">
            <w:pPr>
              <w:spacing w:after="0"/>
              <w:ind w:firstLine="0"/>
              <w:rPr>
                <w:i/>
              </w:rPr>
            </w:pPr>
            <w:r>
              <w:rPr>
                <w:i/>
              </w:rPr>
              <w:t>(διαδικτυακή διεύθυνση, αρχή ή φορέας έκδοσης, επακριβή στοιχεία αναφοράς των εγγράφων):</w:t>
            </w:r>
          </w:p>
          <w:p w:rsidR="00096A07" w:rsidRDefault="00096A07" w:rsidP="00F140F3">
            <w:pPr>
              <w:spacing w:after="0"/>
              <w:ind w:firstLine="0"/>
            </w:pPr>
            <w:r>
              <w:rPr>
                <w:i/>
              </w:rPr>
              <w:t>[……][……][……][……]</w:t>
            </w:r>
          </w:p>
        </w:tc>
      </w:tr>
      <w:tr w:rsidR="00096A07" w:rsidTr="003A5BD6">
        <w:trPr>
          <w:jc w:val="center"/>
        </w:trPr>
        <w:tc>
          <w:tcPr>
            <w:tcW w:w="4479" w:type="dxa"/>
            <w:tcBorders>
              <w:left w:val="single" w:sz="4" w:space="0" w:color="000000"/>
              <w:bottom w:val="single" w:sz="4" w:space="0" w:color="000000"/>
            </w:tcBorders>
          </w:tcPr>
          <w:p w:rsidR="00096A07" w:rsidRDefault="00096A07"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tcPr>
          <w:p w:rsidR="00096A07" w:rsidRDefault="00096A07" w:rsidP="00F140F3">
            <w:pPr>
              <w:spacing w:after="0"/>
              <w:ind w:firstLine="0"/>
            </w:pPr>
            <w:r>
              <w:rPr>
                <w:b/>
                <w:bCs/>
                <w:i/>
                <w:iCs/>
              </w:rPr>
              <w:t>Απάντηση:</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F140F3">
            <w:pPr>
              <w:spacing w:after="0"/>
              <w:ind w:firstLine="0"/>
            </w:pPr>
            <w:r>
              <w:t>[] Ναι [] Όχι</w:t>
            </w:r>
          </w:p>
        </w:tc>
      </w:tr>
      <w:tr w:rsidR="00096A07"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096A07" w:rsidRDefault="00096A07"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F140F3">
            <w:pPr>
              <w:spacing w:after="0"/>
              <w:ind w:firstLine="0"/>
            </w:pPr>
            <w:r>
              <w:rPr>
                <w:b/>
              </w:rPr>
              <w:t>Εάν ναι</w:t>
            </w:r>
            <w:r>
              <w:t>:</w:t>
            </w:r>
          </w:p>
          <w:p w:rsidR="00096A07" w:rsidRDefault="00096A07"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096A07" w:rsidRDefault="00096A07" w:rsidP="00F140F3">
            <w:pPr>
              <w:spacing w:after="0"/>
              <w:ind w:firstLine="0"/>
            </w:pPr>
            <w:r>
              <w:rPr>
                <w:color w:val="000000"/>
              </w:rPr>
              <w:t>β) Προσδιορίστε τους άλλους οικονομικούς φορείς που συμμετ</w:t>
            </w:r>
            <w:r>
              <w:t xml:space="preserve">έχουν από κοινού στη </w:t>
            </w:r>
            <w:r>
              <w:lastRenderedPageBreak/>
              <w:t>διαδικασία σύναψης δημόσιας σύμβασης:</w:t>
            </w:r>
          </w:p>
          <w:p w:rsidR="00096A07" w:rsidRDefault="00096A07" w:rsidP="00F140F3">
            <w:pPr>
              <w:spacing w:after="0"/>
              <w:ind w:firstLine="0"/>
            </w:pPr>
            <w: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F140F3">
            <w:pPr>
              <w:snapToGrid w:val="0"/>
              <w:spacing w:after="0"/>
              <w:ind w:firstLine="0"/>
            </w:pPr>
          </w:p>
          <w:p w:rsidR="00096A07" w:rsidRDefault="00096A07" w:rsidP="00F140F3">
            <w:pPr>
              <w:spacing w:after="0"/>
              <w:ind w:firstLine="0"/>
            </w:pPr>
            <w:r>
              <w:t>α) [……]</w:t>
            </w: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r>
              <w:t>β) [……]</w:t>
            </w:r>
          </w:p>
          <w:p w:rsidR="00096A07" w:rsidRDefault="00096A07" w:rsidP="00F140F3">
            <w:pPr>
              <w:spacing w:after="0"/>
              <w:ind w:firstLine="0"/>
            </w:pPr>
          </w:p>
          <w:p w:rsidR="00096A07" w:rsidRDefault="00096A07" w:rsidP="00F140F3">
            <w:pPr>
              <w:spacing w:after="0"/>
              <w:ind w:firstLine="0"/>
            </w:pPr>
          </w:p>
          <w:p w:rsidR="00096A07" w:rsidRDefault="00096A07" w:rsidP="00F140F3">
            <w:pPr>
              <w:spacing w:after="0"/>
              <w:ind w:firstLine="0"/>
            </w:pPr>
            <w:r>
              <w:t>γ) [……]</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F140F3">
            <w:pPr>
              <w:spacing w:after="0"/>
              <w:ind w:firstLine="0"/>
            </w:pPr>
            <w:r>
              <w:rPr>
                <w:b/>
                <w:bCs/>
                <w:i/>
                <w:iCs/>
              </w:rPr>
              <w:t>Απάντηση:</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F140F3">
            <w:pPr>
              <w:spacing w:after="0"/>
              <w:ind w:firstLine="0"/>
            </w:pPr>
            <w:r>
              <w:t>[   ]</w:t>
            </w:r>
          </w:p>
        </w:tc>
      </w:tr>
    </w:tbl>
    <w:p w:rsidR="00096A07" w:rsidRDefault="00096A07"/>
    <w:p w:rsidR="00096A07" w:rsidRDefault="00096A07">
      <w:pPr>
        <w:pageBreakBefore/>
        <w:ind w:firstLine="0"/>
        <w:jc w:val="center"/>
        <w:rPr>
          <w:i/>
        </w:rPr>
      </w:pPr>
      <w:r>
        <w:rPr>
          <w:b/>
          <w:bCs/>
        </w:rPr>
        <w:lastRenderedPageBreak/>
        <w:t>Β: Πληροφορίες σχετικά με τους νόμιμους εκπροσώπους του οικονομικού φορέα</w:t>
      </w:r>
    </w:p>
    <w:p w:rsidR="00096A07" w:rsidRDefault="00096A07">
      <w:pPr>
        <w:pBdr>
          <w:top w:val="single" w:sz="2" w:space="1" w:color="000000"/>
          <w:left w:val="single" w:sz="2" w:space="1" w:color="000000"/>
          <w:bottom w:val="single" w:sz="2" w:space="1" w:color="000000"/>
          <w:right w:val="single" w:sz="2"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rPr>
                <w:b/>
                <w:i/>
              </w:rPr>
              <w:t>Απάντηση:</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rPr>
                <w:color w:val="000000"/>
              </w:rPr>
            </w:pPr>
            <w:r>
              <w:t>Ονοματεπώνυμο</w:t>
            </w:r>
          </w:p>
          <w:p w:rsidR="00096A07" w:rsidRDefault="00096A07"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t>[……]</w:t>
            </w:r>
          </w:p>
          <w:p w:rsidR="00096A07" w:rsidRDefault="00096A07" w:rsidP="00576263">
            <w:pPr>
              <w:spacing w:after="0"/>
              <w:ind w:firstLine="0"/>
            </w:pPr>
            <w:r>
              <w:t>[……]</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t>[……]</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t>[……]</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t>[……]</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t>[……]</w:t>
            </w:r>
          </w:p>
        </w:tc>
      </w:tr>
      <w:tr w:rsidR="00096A07" w:rsidTr="003A5BD6">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t>[……]</w:t>
            </w:r>
          </w:p>
        </w:tc>
      </w:tr>
    </w:tbl>
    <w:p w:rsidR="00096A07" w:rsidRDefault="00096A07">
      <w:pPr>
        <w:pStyle w:val="SectionTitle"/>
        <w:ind w:left="850" w:firstLine="0"/>
      </w:pPr>
    </w:p>
    <w:p w:rsidR="00096A07" w:rsidRDefault="00096A07">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rFonts w:cs="Calibri"/>
          <w:b/>
          <w:bCs/>
        </w:rPr>
        <w:endnoteReference w:id="7"/>
      </w:r>
      <w:r>
        <w:t xml:space="preserve"> </w:t>
      </w:r>
    </w:p>
    <w:tbl>
      <w:tblPr>
        <w:tblW w:w="8959" w:type="dxa"/>
        <w:jc w:val="center"/>
        <w:tblLayout w:type="fixed"/>
        <w:tblLook w:val="0000" w:firstRow="0" w:lastRow="0" w:firstColumn="0" w:lastColumn="0" w:noHBand="0" w:noVBand="0"/>
      </w:tblPr>
      <w:tblGrid>
        <w:gridCol w:w="4479"/>
        <w:gridCol w:w="4480"/>
      </w:tblGrid>
      <w:tr w:rsidR="00096A07" w:rsidTr="00C86856">
        <w:trPr>
          <w:trHeight w:val="343"/>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rPr>
                <w:b/>
                <w:i/>
              </w:rPr>
              <w:t>Απάντηση:</w:t>
            </w:r>
          </w:p>
        </w:tc>
      </w:tr>
      <w:tr w:rsidR="00096A07" w:rsidTr="00C86856">
        <w:trPr>
          <w:jc w:val="center"/>
        </w:trPr>
        <w:tc>
          <w:tcPr>
            <w:tcW w:w="4479" w:type="dxa"/>
            <w:tcBorders>
              <w:top w:val="single" w:sz="4" w:space="0" w:color="000000"/>
              <w:left w:val="single" w:sz="4" w:space="0" w:color="000000"/>
              <w:bottom w:val="single" w:sz="4" w:space="0" w:color="000000"/>
            </w:tcBorders>
          </w:tcPr>
          <w:p w:rsidR="00096A07" w:rsidRPr="00E109F9" w:rsidRDefault="00096A07"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t>[]Ναι []Όχι</w:t>
            </w:r>
          </w:p>
        </w:tc>
      </w:tr>
    </w:tbl>
    <w:p w:rsidR="00096A07" w:rsidRDefault="00096A07">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096A07" w:rsidRDefault="00096A07">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96A07" w:rsidRDefault="00096A07">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96A07" w:rsidRDefault="00096A07">
      <w:pPr>
        <w:ind w:firstLine="0"/>
        <w:jc w:val="center"/>
      </w:pPr>
    </w:p>
    <w:p w:rsidR="00096A07" w:rsidRPr="00E00AB5" w:rsidRDefault="00096A07">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096A07" w:rsidRDefault="00096A07">
      <w:pPr>
        <w:pBdr>
          <w:top w:val="single" w:sz="2" w:space="1" w:color="000000"/>
          <w:left w:val="single" w:sz="2" w:space="1" w:color="000000"/>
          <w:bottom w:val="single" w:sz="2" w:space="1" w:color="000000"/>
          <w:right w:val="single" w:sz="2"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096A07" w:rsidTr="00C441BF">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rPr>
                <w:b/>
                <w:i/>
              </w:rPr>
              <w:t>Απάντηση:</w:t>
            </w:r>
          </w:p>
        </w:tc>
      </w:tr>
      <w:tr w:rsidR="00096A07" w:rsidTr="00C441BF">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t>[]Ναι []Όχι</w:t>
            </w:r>
          </w:p>
          <w:p w:rsidR="00096A07" w:rsidRDefault="00096A07" w:rsidP="00576263">
            <w:pPr>
              <w:spacing w:after="0"/>
              <w:ind w:firstLine="0"/>
            </w:pPr>
          </w:p>
          <w:p w:rsidR="00096A07" w:rsidRDefault="00096A07" w:rsidP="00576263">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096A07" w:rsidRDefault="00096A07" w:rsidP="00576263">
            <w:pPr>
              <w:spacing w:after="0"/>
              <w:ind w:firstLine="0"/>
            </w:pPr>
            <w:r>
              <w:t>[…]</w:t>
            </w:r>
          </w:p>
        </w:tc>
      </w:tr>
    </w:tbl>
    <w:p w:rsidR="00096A07" w:rsidRDefault="00096A07">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96A07" w:rsidRDefault="00096A07">
      <w:pPr>
        <w:pageBreakBefore/>
        <w:jc w:val="center"/>
        <w:rPr>
          <w:b/>
          <w:bCs/>
          <w:color w:val="000000"/>
        </w:rPr>
      </w:pPr>
      <w:r>
        <w:rPr>
          <w:b/>
          <w:bCs/>
          <w:u w:val="single"/>
        </w:rPr>
        <w:lastRenderedPageBreak/>
        <w:t>Μέρος III: Λόγοι αποκλεισμού</w:t>
      </w:r>
    </w:p>
    <w:p w:rsidR="00096A07" w:rsidRDefault="00096A07">
      <w:pPr>
        <w:jc w:val="center"/>
      </w:pPr>
      <w:r>
        <w:rPr>
          <w:b/>
          <w:bCs/>
          <w:color w:val="000000"/>
        </w:rPr>
        <w:t>Α: Λόγοι αποκλεισμού που σχετίζονται με ποινικές καταδίκες</w:t>
      </w:r>
      <w:r>
        <w:rPr>
          <w:rStyle w:val="aa"/>
          <w:rFonts w:cs="Calibri"/>
          <w:color w:val="000000"/>
        </w:rPr>
        <w:endnoteReference w:id="8"/>
      </w:r>
    </w:p>
    <w:p w:rsidR="00096A07" w:rsidRDefault="00096A07">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096A07" w:rsidRDefault="00096A07" w:rsidP="003D10A7">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096A07" w:rsidRDefault="00096A07" w:rsidP="003D10A7">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rFonts w:cs="Calibri"/>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096A07" w:rsidRDefault="00096A07" w:rsidP="003D10A7">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096A07" w:rsidRDefault="00096A07" w:rsidP="003D10A7">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096A07" w:rsidRDefault="00096A07" w:rsidP="003D10A7">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096A07" w:rsidRDefault="00096A07" w:rsidP="003D10A7">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096A07" w:rsidTr="00280674">
        <w:trPr>
          <w:trHeight w:val="855"/>
          <w:jc w:val="center"/>
        </w:trPr>
        <w:tc>
          <w:tcPr>
            <w:tcW w:w="4479" w:type="dxa"/>
            <w:tcBorders>
              <w:top w:val="single" w:sz="4" w:space="0" w:color="000000"/>
              <w:left w:val="single" w:sz="4" w:space="0" w:color="000000"/>
              <w:bottom w:val="single" w:sz="4" w:space="0" w:color="000000"/>
            </w:tcBorders>
          </w:tcPr>
          <w:p w:rsidR="00096A07" w:rsidRDefault="00096A07"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335746">
            <w:pPr>
              <w:snapToGrid w:val="0"/>
              <w:spacing w:after="0"/>
              <w:ind w:firstLine="0"/>
            </w:pPr>
            <w:r>
              <w:rPr>
                <w:b/>
                <w:bCs/>
                <w:i/>
                <w:iCs/>
              </w:rPr>
              <w:t>Απάντηση:</w:t>
            </w:r>
          </w:p>
        </w:tc>
      </w:tr>
      <w:tr w:rsidR="00096A07" w:rsidTr="00280674">
        <w:trPr>
          <w:jc w:val="center"/>
        </w:trPr>
        <w:tc>
          <w:tcPr>
            <w:tcW w:w="4479" w:type="dxa"/>
            <w:tcBorders>
              <w:left w:val="single" w:sz="4" w:space="0" w:color="000000"/>
              <w:bottom w:val="single" w:sz="4" w:space="0" w:color="000000"/>
            </w:tcBorders>
          </w:tcPr>
          <w:p w:rsidR="00096A07" w:rsidRDefault="00096A07"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Fonts w:cs="Calibri"/>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tcPr>
          <w:p w:rsidR="00096A07" w:rsidRDefault="00096A07" w:rsidP="00335746">
            <w:pPr>
              <w:spacing w:after="0"/>
              <w:ind w:firstLine="0"/>
              <w:rPr>
                <w:i/>
              </w:rPr>
            </w:pPr>
            <w:r>
              <w:t>[] Ναι [] Όχι</w:t>
            </w:r>
          </w:p>
          <w:p w:rsidR="00096A07" w:rsidRDefault="00096A07" w:rsidP="00335746">
            <w:pPr>
              <w:spacing w:after="0"/>
              <w:ind w:firstLine="0"/>
              <w:rPr>
                <w:i/>
              </w:rPr>
            </w:pPr>
          </w:p>
          <w:p w:rsidR="00096A07" w:rsidRDefault="00096A07" w:rsidP="00335746">
            <w:pPr>
              <w:spacing w:after="0"/>
              <w:ind w:firstLine="0"/>
              <w:rPr>
                <w:i/>
              </w:rPr>
            </w:pPr>
          </w:p>
          <w:p w:rsidR="00096A07" w:rsidRDefault="00096A07" w:rsidP="00335746">
            <w:pPr>
              <w:spacing w:after="0"/>
              <w:ind w:firstLine="0"/>
              <w:rPr>
                <w:i/>
              </w:rPr>
            </w:pPr>
          </w:p>
          <w:p w:rsidR="00096A07" w:rsidRDefault="00096A07" w:rsidP="00335746">
            <w:pPr>
              <w:spacing w:after="0"/>
              <w:ind w:firstLine="0"/>
              <w:rPr>
                <w:i/>
              </w:rPr>
            </w:pPr>
          </w:p>
          <w:p w:rsidR="00096A07" w:rsidRDefault="00096A07" w:rsidP="00335746">
            <w:pPr>
              <w:spacing w:after="0"/>
              <w:ind w:firstLine="0"/>
              <w:rPr>
                <w:i/>
              </w:rPr>
            </w:pPr>
          </w:p>
          <w:p w:rsidR="00096A07" w:rsidRDefault="00096A07" w:rsidP="00335746">
            <w:pPr>
              <w:spacing w:after="0"/>
              <w:ind w:firstLine="0"/>
              <w:rPr>
                <w:i/>
              </w:rPr>
            </w:pPr>
          </w:p>
          <w:p w:rsidR="00096A07" w:rsidRDefault="00096A07" w:rsidP="00335746">
            <w:pPr>
              <w:spacing w:after="0"/>
              <w:ind w:firstLine="0"/>
              <w:rPr>
                <w:i/>
              </w:rPr>
            </w:pPr>
          </w:p>
          <w:p w:rsidR="00096A07" w:rsidRDefault="00096A07" w:rsidP="00335746">
            <w:pPr>
              <w:spacing w:after="0"/>
              <w:ind w:firstLine="0"/>
              <w:rPr>
                <w:i/>
              </w:rPr>
            </w:pPr>
          </w:p>
          <w:p w:rsidR="00096A07" w:rsidRDefault="00096A07" w:rsidP="00335746">
            <w:pPr>
              <w:spacing w:after="0"/>
              <w:ind w:firstLine="0"/>
              <w:rPr>
                <w:i/>
              </w:rPr>
            </w:pPr>
          </w:p>
          <w:p w:rsidR="00096A07" w:rsidRDefault="00096A07" w:rsidP="00335746">
            <w:pPr>
              <w:spacing w:after="0"/>
              <w:ind w:firstLine="0"/>
              <w:rPr>
                <w:i/>
              </w:rPr>
            </w:pPr>
          </w:p>
          <w:p w:rsidR="00096A07" w:rsidRDefault="00096A07" w:rsidP="00335746">
            <w:pPr>
              <w:spacing w:after="0"/>
              <w:ind w:firstLine="0"/>
              <w:rPr>
                <w:i/>
              </w:rPr>
            </w:pPr>
          </w:p>
          <w:p w:rsidR="00096A07" w:rsidRDefault="00096A07"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96A07" w:rsidRDefault="00096A07" w:rsidP="00335746">
            <w:pPr>
              <w:spacing w:after="0"/>
              <w:ind w:firstLine="0"/>
            </w:pPr>
            <w:r>
              <w:rPr>
                <w:i/>
              </w:rPr>
              <w:t>[……][……][……][……]</w:t>
            </w:r>
            <w:r w:rsidRPr="00335746">
              <w:rPr>
                <w:rStyle w:val="a5"/>
                <w:vertAlign w:val="superscript"/>
              </w:rPr>
              <w:endnoteReference w:id="17"/>
            </w:r>
          </w:p>
        </w:tc>
      </w:tr>
      <w:tr w:rsidR="00096A07" w:rsidTr="00280674">
        <w:trPr>
          <w:jc w:val="center"/>
        </w:trPr>
        <w:tc>
          <w:tcPr>
            <w:tcW w:w="4479" w:type="dxa"/>
            <w:tcBorders>
              <w:top w:val="single" w:sz="4" w:space="0" w:color="000000"/>
              <w:left w:val="single" w:sz="4" w:space="0" w:color="000000"/>
              <w:bottom w:val="single" w:sz="4" w:space="0" w:color="000000"/>
            </w:tcBorders>
          </w:tcPr>
          <w:p w:rsidR="00096A07" w:rsidRDefault="00096A07" w:rsidP="00335746">
            <w:pPr>
              <w:spacing w:after="0"/>
              <w:ind w:firstLine="0"/>
            </w:pPr>
            <w:r>
              <w:rPr>
                <w:b/>
              </w:rPr>
              <w:t>Εάν ναι</w:t>
            </w:r>
            <w:r>
              <w:t>, αναφέρετε</w:t>
            </w:r>
            <w:r w:rsidRPr="00335746">
              <w:rPr>
                <w:rStyle w:val="a5"/>
                <w:vertAlign w:val="superscript"/>
              </w:rPr>
              <w:endnoteReference w:id="18"/>
            </w:r>
            <w:r>
              <w:t>:</w:t>
            </w:r>
          </w:p>
          <w:p w:rsidR="00096A07" w:rsidRDefault="00096A07"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096A07" w:rsidRDefault="00096A07" w:rsidP="00335746">
            <w:pPr>
              <w:spacing w:after="0"/>
              <w:ind w:firstLine="0"/>
              <w:jc w:val="left"/>
            </w:pPr>
            <w:r>
              <w:t>β) Προσδιορίστε ποιος έχει καταδικαστεί [ ]·</w:t>
            </w:r>
          </w:p>
          <w:p w:rsidR="00096A07" w:rsidRDefault="00096A07"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335746">
            <w:pPr>
              <w:snapToGrid w:val="0"/>
              <w:spacing w:after="0"/>
              <w:ind w:firstLine="0"/>
              <w:jc w:val="left"/>
            </w:pPr>
          </w:p>
          <w:p w:rsidR="00096A07" w:rsidRDefault="00096A07" w:rsidP="00E109F9">
            <w:pPr>
              <w:spacing w:after="0"/>
              <w:ind w:firstLine="0"/>
              <w:jc w:val="left"/>
            </w:pPr>
            <w:r>
              <w:t xml:space="preserve">α) Ημερομηνία:[   ], </w:t>
            </w:r>
          </w:p>
          <w:p w:rsidR="00096A07" w:rsidRDefault="00096A07" w:rsidP="00E109F9">
            <w:pPr>
              <w:spacing w:after="0"/>
              <w:ind w:firstLine="0"/>
              <w:jc w:val="left"/>
            </w:pPr>
            <w:r>
              <w:t xml:space="preserve">σημείο-(-α): [   ], </w:t>
            </w:r>
          </w:p>
          <w:p w:rsidR="00096A07" w:rsidRDefault="00096A07" w:rsidP="00E109F9">
            <w:pPr>
              <w:spacing w:after="0"/>
              <w:ind w:firstLine="0"/>
              <w:jc w:val="left"/>
            </w:pPr>
            <w:r>
              <w:t>λόγος(-οι):[   ]</w:t>
            </w:r>
          </w:p>
          <w:p w:rsidR="00096A07" w:rsidRDefault="00096A07" w:rsidP="00335746">
            <w:pPr>
              <w:spacing w:after="0"/>
              <w:ind w:firstLine="0"/>
              <w:jc w:val="left"/>
            </w:pPr>
          </w:p>
          <w:p w:rsidR="00096A07" w:rsidRDefault="00096A07" w:rsidP="00335746">
            <w:pPr>
              <w:spacing w:after="0"/>
              <w:ind w:firstLine="0"/>
              <w:jc w:val="left"/>
            </w:pPr>
            <w:r>
              <w:t>β) [……]</w:t>
            </w:r>
          </w:p>
          <w:p w:rsidR="00096A07" w:rsidRDefault="00096A07" w:rsidP="00335746">
            <w:pPr>
              <w:spacing w:after="0"/>
              <w:ind w:firstLine="0"/>
              <w:jc w:val="left"/>
              <w:rPr>
                <w:i/>
              </w:rPr>
            </w:pPr>
            <w:r>
              <w:t>γ) Διάρκεια της περιόδου αποκλεισμού [……] και σχετικό(-ά) σημείο(-α) [   ]</w:t>
            </w:r>
          </w:p>
          <w:p w:rsidR="00096A07" w:rsidRDefault="00096A07" w:rsidP="00335746">
            <w:pPr>
              <w:spacing w:after="0"/>
              <w:ind w:firstLine="0"/>
              <w:rPr>
                <w:i/>
              </w:rPr>
            </w:pPr>
            <w:r>
              <w:rPr>
                <w:i/>
              </w:rPr>
              <w:t xml:space="preserve">Εάν η σχετική τεκμηρίωση διατίθεται </w:t>
            </w:r>
            <w:r>
              <w:rPr>
                <w:i/>
              </w:rPr>
              <w:lastRenderedPageBreak/>
              <w:t>ηλεκτρονικά, αναφέρετε: (διαδικτυακή διεύθυνση, αρχή ή φορέας έκδοσης, επακριβή στοιχεία αναφοράς των εγγράφων):</w:t>
            </w:r>
          </w:p>
          <w:p w:rsidR="00096A07" w:rsidRDefault="00096A07" w:rsidP="00335746">
            <w:pPr>
              <w:spacing w:after="0"/>
              <w:ind w:firstLine="0"/>
            </w:pPr>
            <w:r>
              <w:rPr>
                <w:i/>
              </w:rPr>
              <w:t>[……][……][……][……]</w:t>
            </w:r>
            <w:r w:rsidRPr="00335746">
              <w:rPr>
                <w:rStyle w:val="a5"/>
                <w:vertAlign w:val="superscript"/>
              </w:rPr>
              <w:endnoteReference w:id="19"/>
            </w:r>
          </w:p>
        </w:tc>
      </w:tr>
      <w:tr w:rsidR="00096A07" w:rsidTr="00280674">
        <w:trPr>
          <w:jc w:val="center"/>
        </w:trPr>
        <w:tc>
          <w:tcPr>
            <w:tcW w:w="4479" w:type="dxa"/>
            <w:tcBorders>
              <w:top w:val="single" w:sz="4" w:space="0" w:color="000000"/>
              <w:left w:val="single" w:sz="4" w:space="0" w:color="000000"/>
              <w:bottom w:val="single" w:sz="4" w:space="0" w:color="000000"/>
            </w:tcBorders>
          </w:tcPr>
          <w:p w:rsidR="00096A07" w:rsidRDefault="00096A07"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sz w:val="22"/>
              </w:rPr>
              <w:t>αυτοκάθαρση»)</w:t>
            </w:r>
            <w:r w:rsidRPr="00335746">
              <w:rPr>
                <w:rStyle w:val="NormalBoldChar"/>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335746">
            <w:pPr>
              <w:spacing w:after="0"/>
              <w:ind w:firstLine="0"/>
            </w:pPr>
            <w:r>
              <w:t xml:space="preserve">[] Ναι [] Όχι </w:t>
            </w:r>
          </w:p>
        </w:tc>
      </w:tr>
      <w:tr w:rsidR="00096A07" w:rsidTr="00280674">
        <w:trPr>
          <w:jc w:val="center"/>
        </w:trPr>
        <w:tc>
          <w:tcPr>
            <w:tcW w:w="4479" w:type="dxa"/>
            <w:tcBorders>
              <w:top w:val="single" w:sz="4" w:space="0" w:color="000000"/>
              <w:left w:val="single" w:sz="4" w:space="0" w:color="000000"/>
              <w:bottom w:val="single" w:sz="4" w:space="0" w:color="000000"/>
            </w:tcBorders>
          </w:tcPr>
          <w:p w:rsidR="00096A07" w:rsidRDefault="00096A07"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335746">
            <w:pPr>
              <w:spacing w:after="0"/>
              <w:ind w:firstLine="0"/>
            </w:pPr>
            <w:r>
              <w:t>[……]</w:t>
            </w:r>
          </w:p>
        </w:tc>
      </w:tr>
    </w:tbl>
    <w:p w:rsidR="00096A07" w:rsidRDefault="00096A07">
      <w:pPr>
        <w:pStyle w:val="SectionTitle"/>
      </w:pPr>
    </w:p>
    <w:p w:rsidR="00096A07" w:rsidRDefault="00096A07">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096A07" w:rsidTr="00280674">
        <w:trPr>
          <w:gridAfter w:val="1"/>
          <w:wAfter w:w="9" w:type="dxa"/>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tcPr>
          <w:p w:rsidR="00096A07" w:rsidRDefault="00096A07" w:rsidP="00576263">
            <w:pPr>
              <w:spacing w:after="0"/>
              <w:ind w:firstLine="0"/>
            </w:pPr>
            <w:r>
              <w:rPr>
                <w:b/>
                <w:i/>
              </w:rPr>
              <w:t>Απάντηση:</w:t>
            </w:r>
          </w:p>
        </w:tc>
      </w:tr>
      <w:tr w:rsidR="00096A0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Fonts w:cs="Calibri"/>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t xml:space="preserve">[] Ναι [] Όχι </w:t>
            </w:r>
          </w:p>
        </w:tc>
      </w:tr>
      <w:tr w:rsidR="00096A07"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tcPr>
          <w:p w:rsidR="00096A07" w:rsidRDefault="00096A07" w:rsidP="00576263">
            <w:pPr>
              <w:snapToGrid w:val="0"/>
              <w:spacing w:after="0"/>
              <w:ind w:firstLine="0"/>
            </w:pPr>
          </w:p>
          <w:p w:rsidR="00096A07" w:rsidRDefault="00096A07" w:rsidP="00576263">
            <w:pPr>
              <w:snapToGrid w:val="0"/>
              <w:spacing w:after="0"/>
              <w:ind w:firstLine="0"/>
            </w:pPr>
          </w:p>
          <w:p w:rsidR="00096A07" w:rsidRDefault="00096A07" w:rsidP="00576263">
            <w:pPr>
              <w:snapToGrid w:val="0"/>
              <w:spacing w:after="0"/>
              <w:ind w:firstLine="0"/>
            </w:pPr>
            <w:r>
              <w:t xml:space="preserve">Εάν όχι αναφέρετε: </w:t>
            </w:r>
          </w:p>
          <w:p w:rsidR="00096A07" w:rsidRDefault="00096A07" w:rsidP="00576263">
            <w:pPr>
              <w:snapToGrid w:val="0"/>
              <w:spacing w:after="0"/>
              <w:ind w:firstLine="0"/>
            </w:pPr>
            <w:r>
              <w:t>α) Χώρα ή κράτος μέλος για το οποίο πρόκειται:</w:t>
            </w:r>
          </w:p>
          <w:p w:rsidR="00096A07" w:rsidRDefault="00096A07" w:rsidP="00576263">
            <w:pPr>
              <w:snapToGrid w:val="0"/>
              <w:spacing w:after="0"/>
              <w:ind w:firstLine="0"/>
            </w:pPr>
            <w:r>
              <w:t>β) Ποιο είναι το σχετικό ποσό;</w:t>
            </w:r>
          </w:p>
          <w:p w:rsidR="00096A07" w:rsidRDefault="00096A07" w:rsidP="00576263">
            <w:pPr>
              <w:snapToGrid w:val="0"/>
              <w:spacing w:after="0"/>
              <w:ind w:firstLine="0"/>
            </w:pPr>
            <w:r>
              <w:t>γ)Πως διαπιστώθηκε η αθέτηση των υποχρεώσεων;</w:t>
            </w:r>
          </w:p>
          <w:p w:rsidR="00096A07" w:rsidRDefault="00096A07" w:rsidP="00576263">
            <w:pPr>
              <w:snapToGrid w:val="0"/>
              <w:spacing w:after="0"/>
              <w:ind w:firstLine="0"/>
              <w:rPr>
                <w:b/>
              </w:rPr>
            </w:pPr>
            <w:r>
              <w:t>1) Μέσω δικαστικής ή διοικητικής απόφασης;</w:t>
            </w:r>
          </w:p>
          <w:p w:rsidR="00096A07" w:rsidRDefault="00096A07" w:rsidP="00576263">
            <w:pPr>
              <w:snapToGrid w:val="0"/>
              <w:spacing w:after="0"/>
              <w:ind w:firstLine="0"/>
            </w:pPr>
            <w:r>
              <w:rPr>
                <w:b/>
              </w:rPr>
              <w:t xml:space="preserve">- </w:t>
            </w:r>
            <w:r>
              <w:t>Η εν λόγω απόφαση είναι τελεσίδικη και δεσμευτική;</w:t>
            </w:r>
          </w:p>
          <w:p w:rsidR="00096A07" w:rsidRDefault="00096A07" w:rsidP="00576263">
            <w:pPr>
              <w:snapToGrid w:val="0"/>
              <w:spacing w:after="0"/>
              <w:ind w:firstLine="0"/>
            </w:pPr>
            <w:r>
              <w:t>- Αναφέρατε την ημερομηνία καταδίκης ή έκδοσης απόφασης</w:t>
            </w:r>
          </w:p>
          <w:p w:rsidR="00096A07" w:rsidRDefault="00096A07"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096A07" w:rsidRDefault="00096A07" w:rsidP="00576263">
            <w:pPr>
              <w:snapToGrid w:val="0"/>
              <w:spacing w:after="0"/>
              <w:ind w:firstLine="0"/>
              <w:jc w:val="left"/>
            </w:pPr>
            <w:r>
              <w:t>2) Με άλλα μέσα; Διευκρινήστε:</w:t>
            </w:r>
          </w:p>
          <w:p w:rsidR="00096A07" w:rsidRDefault="00096A07"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Fonts w:cs="Calibri"/>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Layout w:type="fixed"/>
              <w:tblCellMar>
                <w:left w:w="0" w:type="dxa"/>
                <w:right w:w="0" w:type="dxa"/>
              </w:tblCellMar>
              <w:tblLook w:val="0000" w:firstRow="0" w:lastRow="0" w:firstColumn="0" w:lastColumn="0" w:noHBand="0" w:noVBand="0"/>
            </w:tblPr>
            <w:tblGrid>
              <w:gridCol w:w="2036"/>
              <w:gridCol w:w="2192"/>
            </w:tblGrid>
            <w:tr w:rsidR="00096A07">
              <w:tc>
                <w:tcPr>
                  <w:tcW w:w="2036" w:type="dxa"/>
                  <w:tcBorders>
                    <w:top w:val="single" w:sz="2" w:space="0" w:color="000000"/>
                    <w:left w:val="single" w:sz="2" w:space="0" w:color="000000"/>
                    <w:bottom w:val="single" w:sz="2" w:space="0" w:color="000000"/>
                  </w:tcBorders>
                </w:tcPr>
                <w:p w:rsidR="00096A07" w:rsidRDefault="00096A07" w:rsidP="00576263">
                  <w:pPr>
                    <w:spacing w:after="0"/>
                    <w:ind w:firstLine="0"/>
                    <w:jc w:val="left"/>
                  </w:pPr>
                  <w:r>
                    <w:rPr>
                      <w:b/>
                      <w:bCs/>
                    </w:rPr>
                    <w:t>ΦΟΡΟΙ</w:t>
                  </w:r>
                </w:p>
                <w:p w:rsidR="00096A07" w:rsidRDefault="00096A07" w:rsidP="00576263">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096A07" w:rsidRDefault="00096A07" w:rsidP="00576263">
                  <w:pPr>
                    <w:spacing w:after="0"/>
                    <w:ind w:firstLine="0"/>
                    <w:jc w:val="left"/>
                  </w:pPr>
                  <w:r>
                    <w:rPr>
                      <w:b/>
                      <w:bCs/>
                    </w:rPr>
                    <w:t>ΕΙΣΦΟΡΕΣ ΚΟΙΝΩΝΙΚΗΣ ΑΣΦΑΛΙΣΗΣ</w:t>
                  </w:r>
                </w:p>
              </w:tc>
            </w:tr>
            <w:tr w:rsidR="00096A07">
              <w:tc>
                <w:tcPr>
                  <w:tcW w:w="2036" w:type="dxa"/>
                  <w:tcBorders>
                    <w:left w:val="single" w:sz="2" w:space="0" w:color="000000"/>
                    <w:bottom w:val="single" w:sz="2" w:space="0" w:color="000000"/>
                  </w:tcBorders>
                </w:tcPr>
                <w:p w:rsidR="00096A07" w:rsidRDefault="00096A07" w:rsidP="00576263">
                  <w:pPr>
                    <w:spacing w:after="0"/>
                    <w:ind w:firstLine="0"/>
                  </w:pPr>
                </w:p>
                <w:p w:rsidR="00096A07" w:rsidRDefault="00096A07" w:rsidP="00576263">
                  <w:pPr>
                    <w:spacing w:after="0"/>
                    <w:ind w:firstLine="0"/>
                  </w:pPr>
                  <w:r>
                    <w:t>α)[……]·</w:t>
                  </w:r>
                </w:p>
                <w:p w:rsidR="00096A07" w:rsidRDefault="00096A07" w:rsidP="00576263">
                  <w:pPr>
                    <w:spacing w:after="0"/>
                    <w:ind w:firstLine="0"/>
                  </w:pPr>
                </w:p>
                <w:p w:rsidR="00096A07" w:rsidRDefault="00096A07" w:rsidP="00576263">
                  <w:pPr>
                    <w:spacing w:after="0"/>
                    <w:ind w:firstLine="0"/>
                  </w:pPr>
                  <w:r>
                    <w:t>β)[……]</w:t>
                  </w:r>
                </w:p>
                <w:p w:rsidR="00096A07" w:rsidRDefault="00096A07" w:rsidP="00576263">
                  <w:pPr>
                    <w:spacing w:after="0"/>
                    <w:ind w:firstLine="0"/>
                  </w:pPr>
                </w:p>
                <w:p w:rsidR="00096A07" w:rsidRDefault="00096A07" w:rsidP="00576263">
                  <w:pPr>
                    <w:spacing w:after="0"/>
                    <w:ind w:firstLine="0"/>
                  </w:pPr>
                </w:p>
                <w:p w:rsidR="00096A07" w:rsidRDefault="00096A07" w:rsidP="00576263">
                  <w:pPr>
                    <w:spacing w:after="0"/>
                    <w:ind w:firstLine="0"/>
                  </w:pPr>
                  <w:r>
                    <w:t xml:space="preserve">γ.1) [] Ναι [] Όχι </w:t>
                  </w:r>
                </w:p>
                <w:p w:rsidR="00096A07" w:rsidRDefault="00096A07" w:rsidP="00576263">
                  <w:pPr>
                    <w:spacing w:after="0"/>
                    <w:ind w:firstLine="0"/>
                  </w:pPr>
                  <w:r>
                    <w:t xml:space="preserve">-[] Ναι [] Όχι </w:t>
                  </w:r>
                </w:p>
                <w:p w:rsidR="00096A07" w:rsidRDefault="00096A07" w:rsidP="00576263">
                  <w:pPr>
                    <w:spacing w:after="0"/>
                    <w:ind w:firstLine="0"/>
                  </w:pPr>
                </w:p>
                <w:p w:rsidR="00096A07" w:rsidRDefault="00096A07" w:rsidP="00576263">
                  <w:pPr>
                    <w:spacing w:after="0"/>
                    <w:ind w:firstLine="0"/>
                  </w:pPr>
                  <w:r>
                    <w:t>-[……]·</w:t>
                  </w:r>
                </w:p>
                <w:p w:rsidR="00096A07" w:rsidRDefault="00096A07" w:rsidP="00576263">
                  <w:pPr>
                    <w:spacing w:after="0"/>
                    <w:ind w:firstLine="0"/>
                  </w:pPr>
                </w:p>
                <w:p w:rsidR="00096A07" w:rsidRDefault="00096A07" w:rsidP="00576263">
                  <w:pPr>
                    <w:spacing w:after="0"/>
                    <w:ind w:firstLine="0"/>
                  </w:pPr>
                  <w:r>
                    <w:t>-[……]·</w:t>
                  </w:r>
                </w:p>
                <w:p w:rsidR="00096A07" w:rsidRDefault="00096A07" w:rsidP="00576263">
                  <w:pPr>
                    <w:spacing w:after="0"/>
                    <w:ind w:firstLine="0"/>
                  </w:pPr>
                </w:p>
                <w:p w:rsidR="00096A07" w:rsidRDefault="00096A07" w:rsidP="00576263">
                  <w:pPr>
                    <w:spacing w:after="0"/>
                    <w:ind w:firstLine="0"/>
                  </w:pPr>
                </w:p>
                <w:p w:rsidR="00096A07" w:rsidRDefault="00096A07" w:rsidP="00576263">
                  <w:pPr>
                    <w:spacing w:after="0"/>
                    <w:ind w:firstLine="0"/>
                  </w:pPr>
                  <w:r>
                    <w:t>γ.2)[……]·</w:t>
                  </w:r>
                </w:p>
                <w:p w:rsidR="00096A07" w:rsidRDefault="00096A07" w:rsidP="00576263">
                  <w:pPr>
                    <w:spacing w:after="0"/>
                    <w:ind w:firstLine="0"/>
                    <w:rPr>
                      <w:sz w:val="21"/>
                      <w:szCs w:val="21"/>
                    </w:rPr>
                  </w:pPr>
                  <w:r>
                    <w:t xml:space="preserve">δ) [] Ναι [] Όχι </w:t>
                  </w:r>
                </w:p>
                <w:p w:rsidR="00096A07" w:rsidRDefault="00096A07" w:rsidP="00576263">
                  <w:pPr>
                    <w:spacing w:after="0"/>
                    <w:ind w:firstLine="0"/>
                    <w:jc w:val="left"/>
                  </w:pPr>
                  <w:r>
                    <w:rPr>
                      <w:sz w:val="21"/>
                      <w:szCs w:val="21"/>
                    </w:rPr>
                    <w:t>Εάν ναι, να αναφερθούν λεπτομερείς πληροφορίες</w:t>
                  </w:r>
                </w:p>
                <w:p w:rsidR="00096A07" w:rsidRDefault="00096A07" w:rsidP="00576263">
                  <w:pPr>
                    <w:spacing w:after="0"/>
                    <w:ind w:firstLine="0"/>
                  </w:pPr>
                  <w:r>
                    <w:t>[……]</w:t>
                  </w:r>
                </w:p>
              </w:tc>
              <w:tc>
                <w:tcPr>
                  <w:tcW w:w="2192" w:type="dxa"/>
                  <w:tcBorders>
                    <w:left w:val="single" w:sz="2" w:space="0" w:color="000000"/>
                    <w:bottom w:val="single" w:sz="2" w:space="0" w:color="000000"/>
                    <w:right w:val="single" w:sz="2" w:space="0" w:color="000000"/>
                  </w:tcBorders>
                </w:tcPr>
                <w:p w:rsidR="00096A07" w:rsidRDefault="00096A07" w:rsidP="00576263">
                  <w:pPr>
                    <w:spacing w:after="0"/>
                    <w:ind w:firstLine="0"/>
                  </w:pPr>
                </w:p>
                <w:p w:rsidR="00096A07" w:rsidRDefault="00096A07" w:rsidP="00576263">
                  <w:pPr>
                    <w:spacing w:after="0"/>
                    <w:ind w:firstLine="0"/>
                  </w:pPr>
                  <w:r>
                    <w:t>α)[……]·</w:t>
                  </w:r>
                </w:p>
                <w:p w:rsidR="00096A07" w:rsidRDefault="00096A07" w:rsidP="00576263">
                  <w:pPr>
                    <w:spacing w:after="0"/>
                    <w:ind w:firstLine="0"/>
                  </w:pPr>
                </w:p>
                <w:p w:rsidR="00096A07" w:rsidRDefault="00096A07" w:rsidP="00576263">
                  <w:pPr>
                    <w:spacing w:after="0"/>
                    <w:ind w:firstLine="0"/>
                  </w:pPr>
                  <w:r>
                    <w:t>β)[……]</w:t>
                  </w:r>
                </w:p>
                <w:p w:rsidR="00096A07" w:rsidRDefault="00096A07" w:rsidP="00576263">
                  <w:pPr>
                    <w:spacing w:after="0"/>
                    <w:ind w:firstLine="0"/>
                  </w:pPr>
                </w:p>
                <w:p w:rsidR="00096A07" w:rsidRDefault="00096A07" w:rsidP="00576263">
                  <w:pPr>
                    <w:spacing w:after="0"/>
                    <w:ind w:firstLine="0"/>
                  </w:pPr>
                </w:p>
                <w:p w:rsidR="00096A07" w:rsidRDefault="00096A07" w:rsidP="00576263">
                  <w:pPr>
                    <w:spacing w:after="0"/>
                    <w:ind w:firstLine="0"/>
                  </w:pPr>
                  <w:r>
                    <w:t xml:space="preserve">γ.1) [] Ναι [] Όχι </w:t>
                  </w:r>
                </w:p>
                <w:p w:rsidR="00096A07" w:rsidRDefault="00096A07" w:rsidP="00576263">
                  <w:pPr>
                    <w:spacing w:after="0"/>
                    <w:ind w:firstLine="0"/>
                  </w:pPr>
                  <w:r>
                    <w:t xml:space="preserve">-[] Ναι [] Όχι </w:t>
                  </w:r>
                </w:p>
                <w:p w:rsidR="00096A07" w:rsidRDefault="00096A07" w:rsidP="00576263">
                  <w:pPr>
                    <w:spacing w:after="0"/>
                    <w:ind w:firstLine="0"/>
                  </w:pPr>
                </w:p>
                <w:p w:rsidR="00096A07" w:rsidRDefault="00096A07" w:rsidP="00576263">
                  <w:pPr>
                    <w:spacing w:after="0"/>
                    <w:ind w:firstLine="0"/>
                  </w:pPr>
                  <w:r>
                    <w:t>-[……]·</w:t>
                  </w:r>
                </w:p>
                <w:p w:rsidR="00096A07" w:rsidRDefault="00096A07" w:rsidP="00576263">
                  <w:pPr>
                    <w:spacing w:after="0"/>
                    <w:ind w:firstLine="0"/>
                  </w:pPr>
                </w:p>
                <w:p w:rsidR="00096A07" w:rsidRDefault="00096A07" w:rsidP="00576263">
                  <w:pPr>
                    <w:spacing w:after="0"/>
                    <w:ind w:firstLine="0"/>
                  </w:pPr>
                  <w:r>
                    <w:t>-[……]·</w:t>
                  </w:r>
                </w:p>
                <w:p w:rsidR="00096A07" w:rsidRDefault="00096A07" w:rsidP="00576263">
                  <w:pPr>
                    <w:spacing w:after="0"/>
                    <w:ind w:firstLine="0"/>
                  </w:pPr>
                </w:p>
                <w:p w:rsidR="00096A07" w:rsidRDefault="00096A07" w:rsidP="00576263">
                  <w:pPr>
                    <w:spacing w:after="0"/>
                    <w:ind w:firstLine="0"/>
                  </w:pPr>
                </w:p>
                <w:p w:rsidR="00096A07" w:rsidRDefault="00096A07" w:rsidP="00576263">
                  <w:pPr>
                    <w:spacing w:after="0"/>
                    <w:ind w:firstLine="0"/>
                  </w:pPr>
                  <w:r>
                    <w:t>γ.2)[……]·</w:t>
                  </w:r>
                </w:p>
                <w:p w:rsidR="00096A07" w:rsidRDefault="00096A07" w:rsidP="00576263">
                  <w:pPr>
                    <w:spacing w:after="0"/>
                    <w:ind w:firstLine="0"/>
                  </w:pPr>
                  <w:r>
                    <w:t xml:space="preserve">δ) [] Ναι [] Όχι </w:t>
                  </w:r>
                </w:p>
                <w:p w:rsidR="00096A07" w:rsidRDefault="00096A07" w:rsidP="00576263">
                  <w:pPr>
                    <w:spacing w:after="0"/>
                    <w:ind w:firstLine="0"/>
                    <w:jc w:val="left"/>
                  </w:pPr>
                  <w:r>
                    <w:t>Εάν ναι, να αναφερθούν λεπτομερείς πληροφορίες</w:t>
                  </w:r>
                </w:p>
                <w:p w:rsidR="00096A07" w:rsidRDefault="00096A07" w:rsidP="00576263">
                  <w:pPr>
                    <w:spacing w:after="0"/>
                    <w:ind w:firstLine="0"/>
                  </w:pPr>
                  <w:r>
                    <w:t>[……]</w:t>
                  </w:r>
                </w:p>
              </w:tc>
            </w:tr>
          </w:tbl>
          <w:p w:rsidR="00096A07" w:rsidRDefault="00096A07" w:rsidP="00576263">
            <w:pPr>
              <w:spacing w:after="0"/>
              <w:ind w:firstLine="0"/>
              <w:jc w:val="left"/>
            </w:pPr>
          </w:p>
        </w:tc>
      </w:tr>
      <w:tr w:rsidR="00096A0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096A07" w:rsidRDefault="00096A07" w:rsidP="00576263">
            <w:pPr>
              <w:spacing w:after="0"/>
              <w:ind w:firstLine="0"/>
              <w:jc w:val="left"/>
            </w:pPr>
            <w:r>
              <w:rPr>
                <w:i/>
              </w:rPr>
              <w:t>[……][……][……]</w:t>
            </w:r>
          </w:p>
        </w:tc>
      </w:tr>
    </w:tbl>
    <w:p w:rsidR="00096A07" w:rsidRDefault="00096A07">
      <w:pPr>
        <w:pStyle w:val="SectionTitle"/>
        <w:ind w:firstLine="0"/>
      </w:pPr>
    </w:p>
    <w:p w:rsidR="00096A07" w:rsidRDefault="00096A07">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096A07" w:rsidTr="00280674">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rPr>
                <w:b/>
                <w:i/>
              </w:rPr>
              <w:t>Απάντηση:</w:t>
            </w:r>
          </w:p>
        </w:tc>
      </w:tr>
      <w:tr w:rsidR="00096A07" w:rsidTr="00280674">
        <w:trPr>
          <w:jc w:val="center"/>
        </w:trPr>
        <w:tc>
          <w:tcPr>
            <w:tcW w:w="4479" w:type="dxa"/>
            <w:vMerge w:val="restart"/>
            <w:tcBorders>
              <w:top w:val="single" w:sz="4" w:space="0" w:color="000000"/>
              <w:left w:val="single" w:sz="4" w:space="0" w:color="000000"/>
              <w:bottom w:val="single" w:sz="4" w:space="0" w:color="000000"/>
            </w:tcBorders>
          </w:tcPr>
          <w:p w:rsidR="00096A07" w:rsidRDefault="00096A07"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Fonts w:cs="Calibri"/>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t>[] Ναι [] Όχι</w:t>
            </w:r>
          </w:p>
        </w:tc>
      </w:tr>
      <w:tr w:rsidR="00096A07" w:rsidTr="00280674">
        <w:trPr>
          <w:trHeight w:val="405"/>
          <w:jc w:val="center"/>
        </w:trPr>
        <w:tc>
          <w:tcPr>
            <w:tcW w:w="4479" w:type="dxa"/>
            <w:vMerge/>
            <w:tcBorders>
              <w:top w:val="single" w:sz="4" w:space="0" w:color="000000"/>
              <w:left w:val="single" w:sz="4" w:space="0" w:color="000000"/>
              <w:bottom w:val="single" w:sz="4" w:space="0" w:color="000000"/>
            </w:tcBorders>
          </w:tcPr>
          <w:p w:rsidR="00096A07" w:rsidRDefault="00096A07"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jc w:val="left"/>
              <w:rPr>
                <w:b/>
              </w:rPr>
            </w:pPr>
          </w:p>
          <w:p w:rsidR="00096A07" w:rsidRDefault="00096A07" w:rsidP="00576263">
            <w:pPr>
              <w:spacing w:after="0"/>
              <w:ind w:firstLine="0"/>
              <w:jc w:val="left"/>
              <w:rPr>
                <w:b/>
              </w:rPr>
            </w:pPr>
          </w:p>
          <w:p w:rsidR="00096A07" w:rsidRDefault="00096A07"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096A07" w:rsidRDefault="00096A07" w:rsidP="00576263">
            <w:pPr>
              <w:spacing w:after="0"/>
              <w:ind w:firstLine="0"/>
              <w:jc w:val="left"/>
              <w:rPr>
                <w:b/>
              </w:rPr>
            </w:pPr>
            <w:r>
              <w:t>[] Ναι [] Όχι</w:t>
            </w:r>
          </w:p>
          <w:p w:rsidR="00096A07" w:rsidRDefault="00096A07" w:rsidP="00576263">
            <w:pPr>
              <w:spacing w:after="0"/>
              <w:ind w:firstLine="0"/>
              <w:jc w:val="left"/>
            </w:pPr>
            <w:r>
              <w:rPr>
                <w:b/>
              </w:rPr>
              <w:t>Εάν το έχει πράξει,</w:t>
            </w:r>
            <w:r>
              <w:t xml:space="preserve"> περιγράψτε τα μέτρα που λήφθηκαν: […….............]</w:t>
            </w:r>
          </w:p>
        </w:tc>
      </w:tr>
      <w:tr w:rsidR="00096A07" w:rsidTr="00280674">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pPr>
            <w:r>
              <w:t>Βρίσκεται ο οικονομικός φορέας σε οποιαδήποτε από τις ακόλουθες καταστάσεις</w:t>
            </w:r>
            <w:r>
              <w:rPr>
                <w:rStyle w:val="aa"/>
                <w:rFonts w:cs="Calibri"/>
              </w:rPr>
              <w:endnoteReference w:id="26"/>
            </w:r>
            <w:r>
              <w:t xml:space="preserve"> :</w:t>
            </w:r>
          </w:p>
          <w:p w:rsidR="00096A07" w:rsidRDefault="00096A07" w:rsidP="00576263">
            <w:pPr>
              <w:spacing w:after="0"/>
              <w:ind w:firstLine="0"/>
            </w:pPr>
            <w:r>
              <w:t xml:space="preserve">α) πτώχευση, ή </w:t>
            </w:r>
          </w:p>
          <w:p w:rsidR="00096A07" w:rsidRDefault="00096A07" w:rsidP="00576263">
            <w:pPr>
              <w:spacing w:after="0"/>
              <w:ind w:firstLine="0"/>
            </w:pPr>
            <w:r>
              <w:t>β) διαδικασία εξυγίανσης, ή</w:t>
            </w:r>
          </w:p>
          <w:p w:rsidR="00096A07" w:rsidRDefault="00096A07" w:rsidP="00576263">
            <w:pPr>
              <w:spacing w:after="0"/>
              <w:ind w:firstLine="0"/>
            </w:pPr>
            <w:r>
              <w:t>γ) ειδική εκκαθάριση, ή</w:t>
            </w:r>
          </w:p>
          <w:p w:rsidR="00096A07" w:rsidRDefault="00096A07" w:rsidP="00576263">
            <w:pPr>
              <w:spacing w:after="0"/>
              <w:ind w:firstLine="0"/>
            </w:pPr>
            <w:r>
              <w:t>δ) αναγκαστική διαχείριση από εκκαθαριστή ή από το δικαστήριο, ή</w:t>
            </w:r>
          </w:p>
          <w:p w:rsidR="00096A07" w:rsidRDefault="00096A07" w:rsidP="00576263">
            <w:pPr>
              <w:spacing w:after="0"/>
              <w:ind w:firstLine="0"/>
            </w:pPr>
            <w:r>
              <w:t xml:space="preserve">ε) έχει υπαχθεί σε διαδικασία πτωχευτικού συμβιβασμού, ή </w:t>
            </w:r>
          </w:p>
          <w:p w:rsidR="00096A07" w:rsidRDefault="00096A07" w:rsidP="00576263">
            <w:pPr>
              <w:spacing w:after="0"/>
              <w:ind w:firstLine="0"/>
              <w:rPr>
                <w:color w:val="000000"/>
              </w:rPr>
            </w:pPr>
            <w:r>
              <w:t xml:space="preserve">στ) αναστολή επιχειρηματικών δραστηριοτήτων, ή </w:t>
            </w:r>
          </w:p>
          <w:p w:rsidR="00096A07" w:rsidRDefault="00096A07"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096A07" w:rsidRDefault="00096A07" w:rsidP="00576263">
            <w:pPr>
              <w:spacing w:after="0"/>
              <w:ind w:firstLine="0"/>
            </w:pPr>
            <w:r>
              <w:t>Εάν ναι:</w:t>
            </w:r>
          </w:p>
          <w:p w:rsidR="00096A07" w:rsidRDefault="00096A07" w:rsidP="00576263">
            <w:pPr>
              <w:spacing w:after="0"/>
              <w:ind w:firstLine="0"/>
            </w:pPr>
            <w:r>
              <w:t>- Παραθέστε λεπτομερή στοιχεία:</w:t>
            </w:r>
          </w:p>
          <w:p w:rsidR="00096A07" w:rsidRDefault="00096A07"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Fonts w:cs="Calibri"/>
              </w:rPr>
              <w:endnoteReference w:id="27"/>
            </w:r>
            <w:r>
              <w:rPr>
                <w:rStyle w:val="aa"/>
                <w:rFonts w:cs="Calibri"/>
              </w:rPr>
              <w:t xml:space="preserve"> </w:t>
            </w:r>
          </w:p>
          <w:p w:rsidR="00096A07" w:rsidRDefault="00096A07"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napToGrid w:val="0"/>
              <w:spacing w:after="0"/>
              <w:ind w:firstLine="0"/>
              <w:jc w:val="left"/>
            </w:pPr>
            <w:r>
              <w:t>[] Ναι [] Όχι</w:t>
            </w:r>
          </w:p>
          <w:p w:rsidR="00096A07" w:rsidRDefault="00096A07" w:rsidP="00576263">
            <w:pPr>
              <w:snapToGrid w:val="0"/>
              <w:spacing w:after="0"/>
              <w:ind w:firstLine="0"/>
              <w:jc w:val="left"/>
            </w:pPr>
          </w:p>
          <w:p w:rsidR="00096A07" w:rsidRDefault="00096A07" w:rsidP="00576263">
            <w:pPr>
              <w:snapToGrid w:val="0"/>
              <w:spacing w:after="0"/>
              <w:ind w:firstLine="0"/>
              <w:jc w:val="left"/>
            </w:pPr>
          </w:p>
          <w:p w:rsidR="00096A07" w:rsidRDefault="00096A07" w:rsidP="00576263">
            <w:pPr>
              <w:snapToGrid w:val="0"/>
              <w:spacing w:after="0"/>
              <w:ind w:firstLine="0"/>
              <w:jc w:val="left"/>
            </w:pPr>
          </w:p>
          <w:p w:rsidR="00096A07" w:rsidRDefault="00096A07" w:rsidP="00576263">
            <w:pPr>
              <w:snapToGrid w:val="0"/>
              <w:spacing w:after="0"/>
              <w:ind w:firstLine="0"/>
              <w:jc w:val="left"/>
            </w:pPr>
          </w:p>
          <w:p w:rsidR="00096A07" w:rsidRDefault="00096A07" w:rsidP="00576263">
            <w:pPr>
              <w:snapToGrid w:val="0"/>
              <w:spacing w:after="0"/>
              <w:ind w:firstLine="0"/>
              <w:jc w:val="left"/>
            </w:pPr>
          </w:p>
          <w:p w:rsidR="00096A07" w:rsidRDefault="00096A07" w:rsidP="00576263">
            <w:pPr>
              <w:snapToGrid w:val="0"/>
              <w:spacing w:after="0"/>
              <w:ind w:firstLine="0"/>
              <w:jc w:val="left"/>
            </w:pPr>
          </w:p>
          <w:p w:rsidR="00096A07" w:rsidRDefault="00096A07" w:rsidP="00576263">
            <w:pPr>
              <w:snapToGrid w:val="0"/>
              <w:spacing w:after="0"/>
              <w:ind w:firstLine="0"/>
              <w:jc w:val="left"/>
            </w:pPr>
          </w:p>
          <w:p w:rsidR="00096A07" w:rsidRDefault="00096A07" w:rsidP="00576263">
            <w:pPr>
              <w:snapToGrid w:val="0"/>
              <w:spacing w:after="0"/>
              <w:ind w:firstLine="0"/>
              <w:jc w:val="left"/>
            </w:pPr>
          </w:p>
          <w:p w:rsidR="00096A07" w:rsidRDefault="00096A07" w:rsidP="00576263">
            <w:pPr>
              <w:snapToGrid w:val="0"/>
              <w:spacing w:after="0"/>
              <w:ind w:firstLine="0"/>
              <w:jc w:val="left"/>
            </w:pPr>
          </w:p>
          <w:p w:rsidR="00096A07" w:rsidRDefault="00096A07" w:rsidP="00576263">
            <w:pPr>
              <w:snapToGrid w:val="0"/>
              <w:spacing w:after="0"/>
              <w:ind w:firstLine="0"/>
              <w:jc w:val="left"/>
            </w:pPr>
          </w:p>
          <w:p w:rsidR="00096A07" w:rsidRDefault="00096A07" w:rsidP="00576263">
            <w:pPr>
              <w:snapToGrid w:val="0"/>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r>
              <w:t>-[.......................]</w:t>
            </w:r>
          </w:p>
          <w:p w:rsidR="00096A07" w:rsidRDefault="00096A07" w:rsidP="00576263">
            <w:pPr>
              <w:spacing w:after="0"/>
              <w:ind w:firstLine="0"/>
              <w:jc w:val="left"/>
            </w:pPr>
            <w:r>
              <w:t>-[.......................]</w:t>
            </w: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rPr>
                <w:i/>
              </w:rPr>
            </w:pPr>
          </w:p>
          <w:p w:rsidR="00096A07" w:rsidRDefault="00096A07" w:rsidP="00576263">
            <w:pPr>
              <w:spacing w:after="0"/>
              <w:ind w:firstLine="0"/>
              <w:jc w:val="left"/>
              <w:rPr>
                <w:i/>
              </w:rPr>
            </w:pPr>
          </w:p>
          <w:p w:rsidR="00096A07" w:rsidRDefault="00096A07" w:rsidP="00576263">
            <w:pPr>
              <w:spacing w:after="0"/>
              <w:ind w:firstLine="0"/>
              <w:jc w:val="left"/>
              <w:rPr>
                <w:i/>
              </w:rPr>
            </w:pPr>
          </w:p>
          <w:p w:rsidR="00096A07" w:rsidRPr="006F39EC" w:rsidRDefault="00096A07" w:rsidP="00576263">
            <w:pPr>
              <w:spacing w:after="0"/>
              <w:ind w:firstLine="0"/>
              <w:jc w:val="left"/>
              <w:rPr>
                <w:i/>
              </w:rPr>
            </w:pPr>
            <w:r>
              <w:rPr>
                <w:i/>
              </w:rPr>
              <w:t>(διαδικτυακή διεύθυνση, αρχή ή φορέας έκδοσης, επακριβή στοιχεία αναφοράς των εγγράφων): [……][……][……]</w:t>
            </w:r>
          </w:p>
          <w:p w:rsidR="00096A07" w:rsidRPr="006F39EC" w:rsidRDefault="00096A07" w:rsidP="00576263">
            <w:pPr>
              <w:spacing w:after="0"/>
              <w:ind w:firstLine="0"/>
              <w:jc w:val="left"/>
              <w:rPr>
                <w:i/>
              </w:rPr>
            </w:pPr>
          </w:p>
          <w:p w:rsidR="00096A07" w:rsidRPr="006F39EC" w:rsidRDefault="00096A07" w:rsidP="00576263">
            <w:pPr>
              <w:spacing w:after="0"/>
              <w:ind w:firstLine="0"/>
              <w:jc w:val="left"/>
              <w:rPr>
                <w:i/>
              </w:rPr>
            </w:pPr>
          </w:p>
          <w:p w:rsidR="00096A07" w:rsidRPr="006F39EC" w:rsidRDefault="00096A07" w:rsidP="00576263">
            <w:pPr>
              <w:spacing w:after="0"/>
              <w:ind w:firstLine="0"/>
              <w:jc w:val="left"/>
            </w:pPr>
          </w:p>
        </w:tc>
      </w:tr>
      <w:tr w:rsidR="00096A07" w:rsidTr="00280674">
        <w:trPr>
          <w:trHeight w:val="257"/>
          <w:jc w:val="center"/>
        </w:trPr>
        <w:tc>
          <w:tcPr>
            <w:tcW w:w="4479" w:type="dxa"/>
            <w:vMerge w:val="restart"/>
            <w:tcBorders>
              <w:top w:val="single" w:sz="4" w:space="0" w:color="000000"/>
              <w:left w:val="single" w:sz="4" w:space="0" w:color="000000"/>
              <w:bottom w:val="single" w:sz="4" w:space="0" w:color="000000"/>
            </w:tcBorders>
          </w:tcPr>
          <w:p w:rsidR="00096A07" w:rsidRDefault="00096A07" w:rsidP="00576263">
            <w:pPr>
              <w:spacing w:after="0"/>
              <w:ind w:firstLine="0"/>
              <w:rPr>
                <w:b/>
              </w:rPr>
            </w:pPr>
            <w:r>
              <w:rPr>
                <w:rStyle w:val="NormalBoldChar"/>
                <w:rFonts w:ascii="Calibri" w:hAnsi="Calibri"/>
                <w:b w:val="0"/>
                <w:sz w:val="22"/>
              </w:rPr>
              <w:lastRenderedPageBreak/>
              <w:t xml:space="preserve">Έχει διαπράξει ο </w:t>
            </w:r>
            <w:r>
              <w:t xml:space="preserve">οικονομικός φορέας </w:t>
            </w:r>
            <w:r>
              <w:rPr>
                <w:b/>
              </w:rPr>
              <w:t>σοβαρό επαγγελματικό παράπτωμα</w:t>
            </w:r>
            <w:r w:rsidRPr="00576263">
              <w:rPr>
                <w:rStyle w:val="aa"/>
                <w:rFonts w:cs="Calibri"/>
              </w:rPr>
              <w:endnoteReference w:id="28"/>
            </w:r>
            <w:r>
              <w:t>;</w:t>
            </w:r>
          </w:p>
          <w:p w:rsidR="00096A07" w:rsidRDefault="00096A07"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jc w:val="left"/>
            </w:pPr>
            <w:r>
              <w:t>[] Ναι [] Όχι</w:t>
            </w:r>
          </w:p>
          <w:p w:rsidR="00096A07" w:rsidRDefault="00096A07" w:rsidP="00576263">
            <w:pPr>
              <w:spacing w:after="0"/>
              <w:ind w:firstLine="0"/>
            </w:pPr>
          </w:p>
          <w:p w:rsidR="00096A07" w:rsidRDefault="00096A07" w:rsidP="00576263">
            <w:pPr>
              <w:spacing w:after="0"/>
              <w:ind w:firstLine="0"/>
            </w:pPr>
            <w:r>
              <w:t>[.......................]</w:t>
            </w:r>
          </w:p>
        </w:tc>
      </w:tr>
      <w:tr w:rsidR="00096A07" w:rsidTr="00280674">
        <w:trPr>
          <w:trHeight w:val="257"/>
          <w:jc w:val="center"/>
        </w:trPr>
        <w:tc>
          <w:tcPr>
            <w:tcW w:w="4479" w:type="dxa"/>
            <w:vMerge/>
            <w:tcBorders>
              <w:left w:val="single" w:sz="4" w:space="0" w:color="000000"/>
              <w:bottom w:val="single" w:sz="4" w:space="0" w:color="000000"/>
            </w:tcBorders>
          </w:tcPr>
          <w:p w:rsidR="00096A07" w:rsidRDefault="00096A07" w:rsidP="00576263">
            <w:pPr>
              <w:snapToGrid w:val="0"/>
              <w:spacing w:after="0"/>
              <w:ind w:firstLine="0"/>
            </w:pPr>
          </w:p>
        </w:tc>
        <w:tc>
          <w:tcPr>
            <w:tcW w:w="4479" w:type="dxa"/>
            <w:tcBorders>
              <w:left w:val="single" w:sz="4" w:space="0" w:color="000000"/>
              <w:bottom w:val="single" w:sz="4" w:space="0" w:color="000000"/>
              <w:right w:val="single" w:sz="4" w:space="0" w:color="000000"/>
            </w:tcBorders>
          </w:tcPr>
          <w:p w:rsidR="00096A07" w:rsidRDefault="00096A07" w:rsidP="00576263">
            <w:pPr>
              <w:spacing w:after="0"/>
              <w:ind w:firstLine="0"/>
              <w:rPr>
                <w:b/>
              </w:rPr>
            </w:pPr>
          </w:p>
          <w:p w:rsidR="00096A07" w:rsidRDefault="00096A07" w:rsidP="00576263">
            <w:pPr>
              <w:spacing w:after="0"/>
              <w:ind w:firstLine="0"/>
            </w:pPr>
            <w:r>
              <w:rPr>
                <w:b/>
              </w:rPr>
              <w:t>Εάν ναι</w:t>
            </w:r>
            <w:r>
              <w:t xml:space="preserve">, έχει λάβει ο οικονομικός φορέας μέτρα αυτοκάθαρσης; </w:t>
            </w:r>
          </w:p>
          <w:p w:rsidR="00096A07" w:rsidRDefault="00096A07" w:rsidP="00576263">
            <w:pPr>
              <w:spacing w:after="0"/>
              <w:ind w:firstLine="0"/>
              <w:jc w:val="left"/>
              <w:rPr>
                <w:b/>
              </w:rPr>
            </w:pPr>
            <w:r>
              <w:t>[] Ναι [] Όχι</w:t>
            </w:r>
          </w:p>
          <w:p w:rsidR="00096A07" w:rsidRDefault="00096A07" w:rsidP="00576263">
            <w:pPr>
              <w:spacing w:after="0"/>
              <w:ind w:firstLine="0"/>
              <w:jc w:val="left"/>
            </w:pPr>
            <w:r>
              <w:rPr>
                <w:b/>
              </w:rPr>
              <w:t>Εάν το έχει πράξει,</w:t>
            </w:r>
            <w:r>
              <w:t xml:space="preserve"> περιγράψτε τα μέτρα που λήφθηκαν: </w:t>
            </w:r>
          </w:p>
          <w:p w:rsidR="00096A07" w:rsidRDefault="00096A07" w:rsidP="00576263">
            <w:pPr>
              <w:spacing w:after="0"/>
              <w:ind w:firstLine="0"/>
              <w:jc w:val="left"/>
            </w:pPr>
            <w:r>
              <w:t>[..........……]</w:t>
            </w:r>
          </w:p>
        </w:tc>
      </w:tr>
      <w:tr w:rsidR="00096A07" w:rsidTr="00280674">
        <w:trPr>
          <w:trHeight w:val="1544"/>
          <w:jc w:val="center"/>
        </w:trPr>
        <w:tc>
          <w:tcPr>
            <w:tcW w:w="4479" w:type="dxa"/>
            <w:vMerge w:val="restart"/>
            <w:tcBorders>
              <w:left w:val="single" w:sz="4" w:space="0" w:color="000000"/>
              <w:bottom w:val="single" w:sz="4" w:space="0" w:color="000000"/>
            </w:tcBorders>
          </w:tcPr>
          <w:p w:rsidR="00096A07" w:rsidRDefault="00096A07" w:rsidP="00576263">
            <w:pPr>
              <w:spacing w:after="0"/>
              <w:ind w:firstLine="0"/>
              <w:rPr>
                <w:b/>
              </w:rPr>
            </w:pPr>
            <w:r>
              <w:rPr>
                <w:rStyle w:val="NormalBoldChar"/>
                <w:rFonts w:ascii="Calibri" w:hAnsi="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096A07" w:rsidRDefault="00096A07"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tcPr>
          <w:p w:rsidR="00096A07" w:rsidRDefault="00096A07" w:rsidP="00576263">
            <w:pPr>
              <w:spacing w:after="0"/>
              <w:ind w:firstLine="0"/>
              <w:jc w:val="left"/>
            </w:pPr>
            <w:r>
              <w:t>[] Ναι [] Όχι</w:t>
            </w: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r>
              <w:t>[…...........]</w:t>
            </w:r>
          </w:p>
        </w:tc>
      </w:tr>
      <w:tr w:rsidR="00096A07" w:rsidTr="00280674">
        <w:trPr>
          <w:trHeight w:val="514"/>
          <w:jc w:val="center"/>
        </w:trPr>
        <w:tc>
          <w:tcPr>
            <w:tcW w:w="4479" w:type="dxa"/>
            <w:vMerge/>
            <w:tcBorders>
              <w:left w:val="single" w:sz="4" w:space="0" w:color="000000"/>
              <w:bottom w:val="single" w:sz="4" w:space="0" w:color="000000"/>
            </w:tcBorders>
          </w:tcPr>
          <w:p w:rsidR="00096A07" w:rsidRDefault="00096A07"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rPr>
                <w:b/>
              </w:rPr>
              <w:t>Εάν ναι</w:t>
            </w:r>
            <w:r>
              <w:t xml:space="preserve">, έχει λάβει ο οικονομικός φορέας μέτρα αυτοκάθαρσης; </w:t>
            </w:r>
          </w:p>
          <w:p w:rsidR="00096A07" w:rsidRDefault="00096A07" w:rsidP="00576263">
            <w:pPr>
              <w:spacing w:after="0"/>
              <w:ind w:firstLine="0"/>
              <w:jc w:val="left"/>
              <w:rPr>
                <w:b/>
              </w:rPr>
            </w:pPr>
            <w:r>
              <w:t>[] Ναι [] Όχι</w:t>
            </w:r>
          </w:p>
          <w:p w:rsidR="00096A07" w:rsidRDefault="00096A07" w:rsidP="00576263">
            <w:pPr>
              <w:spacing w:after="0"/>
              <w:ind w:firstLine="0"/>
              <w:jc w:val="left"/>
            </w:pPr>
            <w:r>
              <w:rPr>
                <w:b/>
              </w:rPr>
              <w:t>Εάν το έχει πράξει,</w:t>
            </w:r>
            <w:r>
              <w:t xml:space="preserve"> περιγράψτε τα μέτρα που λήφθηκαν:</w:t>
            </w:r>
          </w:p>
          <w:p w:rsidR="00096A07" w:rsidRDefault="00096A07" w:rsidP="00576263">
            <w:pPr>
              <w:spacing w:after="0"/>
              <w:ind w:firstLine="0"/>
              <w:jc w:val="left"/>
            </w:pPr>
            <w:r>
              <w:t>[……]</w:t>
            </w:r>
          </w:p>
        </w:tc>
      </w:tr>
      <w:tr w:rsidR="00096A07" w:rsidTr="00280674">
        <w:trPr>
          <w:trHeight w:val="1316"/>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rPr>
                <w:b/>
              </w:rPr>
            </w:pPr>
            <w:r>
              <w:rPr>
                <w:rStyle w:val="NormalBoldChar"/>
                <w:rFonts w:ascii="Calibri" w:hAnsi="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096A07" w:rsidRDefault="00096A07"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jc w:val="left"/>
            </w:pPr>
            <w:r>
              <w:t>[] Ναι [] Όχι</w:t>
            </w: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r>
              <w:t>[.........…]</w:t>
            </w:r>
          </w:p>
        </w:tc>
      </w:tr>
      <w:tr w:rsidR="00096A07" w:rsidTr="00280674">
        <w:trPr>
          <w:trHeight w:val="416"/>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rPr>
                <w:b/>
              </w:rPr>
            </w:pPr>
            <w:r>
              <w:rPr>
                <w:rStyle w:val="NormalBoldChar"/>
                <w:rFonts w:ascii="Calibri" w:hAnsi="Calibri"/>
                <w:b w:val="0"/>
                <w:sz w:val="22"/>
              </w:rPr>
              <w:t xml:space="preserve">Έχει παράσχει </w:t>
            </w:r>
            <w:r>
              <w:rPr>
                <w:rStyle w:val="NormalBoldChar"/>
                <w:rFonts w:cs="Times New Roman"/>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Fonts w:cs="Calibri"/>
              </w:rPr>
              <w:endnoteReference w:id="30"/>
            </w:r>
            <w:r>
              <w:t>;</w:t>
            </w:r>
          </w:p>
          <w:p w:rsidR="00096A07" w:rsidRDefault="00096A07"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jc w:val="left"/>
            </w:pPr>
            <w:r>
              <w:t>[] Ναι [] Όχι</w:t>
            </w: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r>
              <w:t>[...................…]</w:t>
            </w:r>
          </w:p>
        </w:tc>
      </w:tr>
      <w:tr w:rsidR="00096A07" w:rsidTr="00280674">
        <w:trPr>
          <w:trHeight w:val="932"/>
          <w:jc w:val="center"/>
        </w:trPr>
        <w:tc>
          <w:tcPr>
            <w:tcW w:w="4479" w:type="dxa"/>
            <w:vMerge w:val="restart"/>
            <w:tcBorders>
              <w:top w:val="single" w:sz="4" w:space="0" w:color="000000"/>
              <w:left w:val="single" w:sz="4" w:space="0" w:color="000000"/>
              <w:bottom w:val="single" w:sz="4" w:space="0" w:color="000000"/>
            </w:tcBorders>
          </w:tcPr>
          <w:p w:rsidR="00096A07" w:rsidRPr="006F39EC" w:rsidRDefault="00096A07" w:rsidP="00576263">
            <w:pPr>
              <w:spacing w:after="0"/>
              <w:ind w:firstLine="0"/>
            </w:pPr>
            <w:r>
              <w:t>Έχει επιδείξει ο οικονομικός φορέας σοβαρή ή επαναλαμβανόμενη πλημμέλεια</w:t>
            </w:r>
            <w:r>
              <w:rPr>
                <w:rStyle w:val="aa"/>
                <w:rFonts w:cs="Calibri"/>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w:t>
            </w:r>
            <w:r>
              <w:lastRenderedPageBreak/>
              <w:t xml:space="preserve">κυρώσεις; </w:t>
            </w:r>
          </w:p>
          <w:p w:rsidR="00096A07" w:rsidRPr="006F39EC" w:rsidRDefault="00096A07" w:rsidP="00576263">
            <w:pPr>
              <w:spacing w:after="0"/>
              <w:ind w:firstLine="0"/>
              <w:rPr>
                <w:b/>
              </w:rPr>
            </w:pPr>
          </w:p>
          <w:p w:rsidR="00096A07" w:rsidRDefault="00096A07"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jc w:val="left"/>
            </w:pPr>
            <w:r>
              <w:lastRenderedPageBreak/>
              <w:t>[] Ναι [] Όχι</w:t>
            </w: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pPr>
          </w:p>
          <w:p w:rsidR="00096A07" w:rsidRDefault="00096A07" w:rsidP="00576263">
            <w:pPr>
              <w:spacing w:after="0"/>
              <w:ind w:firstLine="0"/>
              <w:jc w:val="left"/>
              <w:rPr>
                <w:lang w:val="en-US"/>
              </w:rPr>
            </w:pPr>
          </w:p>
          <w:p w:rsidR="00096A07" w:rsidRPr="00863C68" w:rsidRDefault="00096A07" w:rsidP="00576263">
            <w:pPr>
              <w:spacing w:after="0"/>
              <w:ind w:firstLine="0"/>
              <w:jc w:val="left"/>
              <w:rPr>
                <w:lang w:val="en-US"/>
              </w:rPr>
            </w:pPr>
          </w:p>
          <w:p w:rsidR="00096A07" w:rsidRDefault="00096A07" w:rsidP="00576263">
            <w:pPr>
              <w:spacing w:after="0"/>
              <w:ind w:firstLine="0"/>
              <w:jc w:val="left"/>
            </w:pPr>
            <w:r>
              <w:t>[….................]</w:t>
            </w:r>
          </w:p>
        </w:tc>
      </w:tr>
      <w:tr w:rsidR="00096A07" w:rsidTr="00280674">
        <w:trPr>
          <w:trHeight w:val="931"/>
          <w:jc w:val="center"/>
        </w:trPr>
        <w:tc>
          <w:tcPr>
            <w:tcW w:w="4479" w:type="dxa"/>
            <w:vMerge/>
            <w:tcBorders>
              <w:top w:val="single" w:sz="4" w:space="0" w:color="000000"/>
              <w:left w:val="single" w:sz="4" w:space="0" w:color="000000"/>
              <w:bottom w:val="single" w:sz="4" w:space="0" w:color="000000"/>
            </w:tcBorders>
          </w:tcPr>
          <w:p w:rsidR="00096A07" w:rsidRDefault="00096A07"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jc w:val="left"/>
            </w:pPr>
            <w:r>
              <w:rPr>
                <w:b/>
              </w:rPr>
              <w:t>Εάν ναι</w:t>
            </w:r>
            <w:r>
              <w:t xml:space="preserve">, έχει λάβει ο οικονομικός φορέας μέτρα αυτοκάθαρσης; </w:t>
            </w:r>
          </w:p>
          <w:p w:rsidR="00096A07" w:rsidRDefault="00096A07" w:rsidP="00576263">
            <w:pPr>
              <w:spacing w:after="0"/>
              <w:ind w:firstLine="0"/>
              <w:jc w:val="left"/>
              <w:rPr>
                <w:b/>
              </w:rPr>
            </w:pPr>
            <w:r>
              <w:t>[] Ναι [] Όχι</w:t>
            </w:r>
          </w:p>
          <w:p w:rsidR="00096A07" w:rsidRDefault="00096A07" w:rsidP="00576263">
            <w:pPr>
              <w:spacing w:after="0"/>
              <w:ind w:firstLine="0"/>
              <w:jc w:val="left"/>
            </w:pPr>
            <w:r>
              <w:rPr>
                <w:b/>
              </w:rPr>
              <w:t>Εάν το έχει πράξει,</w:t>
            </w:r>
            <w:r>
              <w:t xml:space="preserve"> περιγράψτε τα μέτρα που λήφθηκαν:</w:t>
            </w:r>
          </w:p>
          <w:p w:rsidR="00096A07" w:rsidRDefault="00096A07" w:rsidP="00576263">
            <w:pPr>
              <w:spacing w:after="0"/>
              <w:ind w:firstLine="0"/>
              <w:jc w:val="left"/>
            </w:pPr>
            <w:r>
              <w:t>[……]</w:t>
            </w:r>
          </w:p>
        </w:tc>
      </w:tr>
      <w:tr w:rsidR="00096A07" w:rsidTr="00280674">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pPr>
            <w:r>
              <w:t>Μπορεί ο οικονομικός φορέας να επιβεβαιώσει ότι:</w:t>
            </w:r>
          </w:p>
          <w:p w:rsidR="00096A07" w:rsidRDefault="00096A07"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096A07" w:rsidRDefault="00096A07"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096A07" w:rsidRDefault="00096A07"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096A07" w:rsidRDefault="00096A07"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jc w:val="left"/>
            </w:pPr>
            <w:r>
              <w:t>[] Ναι [] Όχι</w:t>
            </w:r>
          </w:p>
        </w:tc>
      </w:tr>
    </w:tbl>
    <w:p w:rsidR="00096A07" w:rsidRDefault="00096A07">
      <w:pPr>
        <w:pStyle w:val="ChapterTitle"/>
      </w:pPr>
    </w:p>
    <w:p w:rsidR="00096A07" w:rsidRDefault="00096A07">
      <w:pPr>
        <w:ind w:firstLine="0"/>
        <w:jc w:val="center"/>
        <w:rPr>
          <w:b/>
          <w:bCs/>
        </w:rPr>
      </w:pPr>
    </w:p>
    <w:p w:rsidR="00096A07" w:rsidRDefault="00096A07">
      <w:pPr>
        <w:pageBreakBefore/>
        <w:ind w:firstLine="0"/>
        <w:jc w:val="center"/>
      </w:pPr>
      <w:r>
        <w:rPr>
          <w:b/>
          <w:bCs/>
          <w:u w:val="single"/>
        </w:rPr>
        <w:lastRenderedPageBreak/>
        <w:t>Μέρος IV: Κριτήρια επιλογής</w:t>
      </w:r>
    </w:p>
    <w:p w:rsidR="00096A07" w:rsidRDefault="00096A07">
      <w:pPr>
        <w:ind w:firstLine="0"/>
        <w:rPr>
          <w:b/>
          <w:bCs/>
        </w:rPr>
      </w:pPr>
      <w:r>
        <w:t xml:space="preserve">Όσον αφορά τα κριτήρια επιλογής (ενότητα </w:t>
      </w:r>
      <w:r>
        <w:rPr>
          <w:rFonts w:ascii="Symbol" w:hAnsi="Symbol" w:cs="Symbol"/>
        </w:rPr>
        <w:t></w:t>
      </w:r>
      <w:r>
        <w:t xml:space="preserve">), ο οικονομικός φορέας δηλώνει ότι: </w:t>
      </w:r>
    </w:p>
    <w:p w:rsidR="00096A07" w:rsidRDefault="00096A07">
      <w:pPr>
        <w:ind w:firstLine="0"/>
        <w:jc w:val="center"/>
        <w:rPr>
          <w:b/>
          <w:i/>
          <w:sz w:val="21"/>
          <w:szCs w:val="21"/>
        </w:rPr>
      </w:pPr>
      <w:r>
        <w:rPr>
          <w:b/>
          <w:bCs/>
        </w:rPr>
        <w:t>α: Γενική ένδειξη για όλα τα κριτήρια επιλογής</w:t>
      </w:r>
    </w:p>
    <w:p w:rsidR="00096A07" w:rsidRDefault="00096A07">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096A07" w:rsidTr="007318B7">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rPr>
                <w:b/>
                <w:i/>
              </w:rPr>
              <w:t>Απάντηση</w:t>
            </w:r>
          </w:p>
        </w:tc>
      </w:tr>
      <w:tr w:rsidR="00096A07" w:rsidTr="007318B7">
        <w:trPr>
          <w:jc w:val="center"/>
        </w:trPr>
        <w:tc>
          <w:tcPr>
            <w:tcW w:w="4479" w:type="dxa"/>
            <w:tcBorders>
              <w:top w:val="single" w:sz="4" w:space="0" w:color="000000"/>
              <w:left w:val="single" w:sz="4" w:space="0" w:color="000000"/>
              <w:bottom w:val="single" w:sz="4" w:space="0" w:color="000000"/>
            </w:tcBorders>
          </w:tcPr>
          <w:p w:rsidR="00096A07" w:rsidRDefault="00096A07"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096A07" w:rsidRDefault="00096A07" w:rsidP="00576263">
            <w:pPr>
              <w:spacing w:after="0"/>
              <w:ind w:firstLine="0"/>
            </w:pPr>
            <w:r>
              <w:t>[] Ναι [] Όχι</w:t>
            </w:r>
          </w:p>
        </w:tc>
      </w:tr>
    </w:tbl>
    <w:p w:rsidR="00096A07" w:rsidRDefault="00096A07" w:rsidP="002F6B21">
      <w:pPr>
        <w:pStyle w:val="ChapterTitle"/>
        <w:rPr>
          <w:i/>
        </w:rPr>
      </w:pPr>
      <w:bookmarkStart w:id="0" w:name="_GoBack"/>
      <w:bookmarkEnd w:id="0"/>
      <w:r>
        <w:rPr>
          <w:bCs/>
        </w:rPr>
        <w:t>Μέρος VI: Τελικές δηλώσεις</w:t>
      </w:r>
    </w:p>
    <w:p w:rsidR="00096A07" w:rsidRDefault="00096A07">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96A07" w:rsidRDefault="00096A07">
      <w:pPr>
        <w:ind w:firstLine="0"/>
        <w:rPr>
          <w:i/>
        </w:rPr>
      </w:pPr>
      <w:r>
        <w:rPr>
          <w:i/>
        </w:rPr>
        <w:t>Ο κάτωθι υπογεγραμμένος, δηλώνω επισήμως ότι είμαι</w:t>
      </w:r>
      <w:r w:rsidRPr="004F522D">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Fonts w:cs="Calibri"/>
        </w:rPr>
        <w:endnoteReference w:id="32"/>
      </w:r>
      <w:r>
        <w:rPr>
          <w:i/>
        </w:rPr>
        <w:t>, εκτός εάν :</w:t>
      </w:r>
    </w:p>
    <w:p w:rsidR="00096A07" w:rsidRDefault="00096A07">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096A07" w:rsidRDefault="00096A07">
      <w:pPr>
        <w:ind w:firstLine="0"/>
        <w:rPr>
          <w:i/>
        </w:rPr>
      </w:pPr>
      <w:r>
        <w:rPr>
          <w:rStyle w:val="a5"/>
          <w:i/>
        </w:rPr>
        <w:t>β) η αναθέτουσα αρχή ή ο αναθέτων φορέας έχουν ήδη στην κατοχή τους τα σχετικά έγγραφα.</w:t>
      </w:r>
    </w:p>
    <w:p w:rsidR="00096A07" w:rsidRDefault="00096A07">
      <w:pPr>
        <w:ind w:firstLine="0"/>
        <w:rPr>
          <w:i/>
        </w:rPr>
      </w:pPr>
      <w:r>
        <w:rPr>
          <w:i/>
        </w:rPr>
        <w:t>Ο κάτωθι υπογεγραμμένος δίδω επισήμως τη συ</w:t>
      </w:r>
      <w:r w:rsidR="00884091">
        <w:rPr>
          <w:i/>
        </w:rPr>
        <w:t>γκατάθεσή μου στον ΔΗΜΟ ΠΕΛΛΑΣ</w:t>
      </w:r>
      <w:r>
        <w:rPr>
          <w:i/>
        </w:rPr>
        <w:t>, προκειμένου να αποκτήσει πρόσβαση σε δικαιολογητικά των πληροφοριών τις οποίες έχω υποβάλλει στο παρόν</w:t>
      </w:r>
      <w:r w:rsidRPr="009F69BC">
        <w:rPr>
          <w:i/>
        </w:rPr>
        <w:t xml:space="preserve"> </w:t>
      </w:r>
      <w:r>
        <w:rPr>
          <w:i/>
        </w:rPr>
        <w:t xml:space="preserve"> Τυποποιημένο Έντυπο Υπεύθυνης Δήλωσης για τους σκοπούς του διαγωνισμού του έργου «</w:t>
      </w:r>
      <w:r w:rsidR="00884091">
        <w:rPr>
          <w:i/>
        </w:rPr>
        <w:t xml:space="preserve">Οριζόντια σήμανση  οδικού δικτύου Δήμου Πέλλας 2020 </w:t>
      </w:r>
      <w:r>
        <w:rPr>
          <w:i/>
        </w:rPr>
        <w:t xml:space="preserve">». </w:t>
      </w:r>
    </w:p>
    <w:p w:rsidR="00096A07" w:rsidRDefault="00096A07">
      <w:pPr>
        <w:ind w:firstLine="0"/>
        <w:rPr>
          <w:i/>
        </w:rPr>
      </w:pPr>
      <w:r>
        <w:rPr>
          <w:i/>
        </w:rPr>
        <w:t xml:space="preserve">Ημερομηνία, τόπος και, όπου ζητείται ή είναι απαραίτητο, υπογραφή(-ές): [……]   </w:t>
      </w:r>
    </w:p>
    <w:p w:rsidR="00096A07" w:rsidRDefault="00096A07">
      <w:pPr>
        <w:ind w:firstLine="0"/>
      </w:pPr>
      <w:r>
        <w:rPr>
          <w:i/>
        </w:rPr>
        <w:br w:type="page"/>
      </w:r>
    </w:p>
    <w:sectPr w:rsidR="00096A07" w:rsidSect="00460A72">
      <w:headerReference w:type="default" r:id="rId7"/>
      <w:footerReference w:type="default" r:id="rId8"/>
      <w:endnotePr>
        <w:numFmt w:val="decimal"/>
      </w:endnotePr>
      <w:pgSz w:w="11906" w:h="16838"/>
      <w:pgMar w:top="867" w:right="1531" w:bottom="1382" w:left="1531" w:header="811" w:footer="1187" w:gutter="0"/>
      <w:cols w:space="720"/>
      <w:rtlGutter/>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6A07" w:rsidRDefault="00096A07">
      <w:pPr>
        <w:spacing w:after="0" w:line="240" w:lineRule="auto"/>
      </w:pPr>
      <w:r>
        <w:separator/>
      </w:r>
    </w:p>
  </w:endnote>
  <w:endnote w:type="continuationSeparator" w:id="0">
    <w:p w:rsidR="00096A07" w:rsidRDefault="00096A07">
      <w:pPr>
        <w:spacing w:after="0" w:line="240" w:lineRule="auto"/>
      </w:pPr>
      <w:r>
        <w:continuationSeparator/>
      </w:r>
    </w:p>
  </w:endnote>
  <w:endnote w:id="1">
    <w:p w:rsidR="00096A07" w:rsidRDefault="00096A07"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096A07" w:rsidRDefault="00096A07"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096A07" w:rsidRPr="00F62DFA" w:rsidRDefault="00096A07"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96A07" w:rsidRPr="00F62DFA" w:rsidRDefault="00096A07"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096A07" w:rsidRPr="00F62DFA" w:rsidRDefault="00096A07"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096A07" w:rsidRDefault="00096A07"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096A07" w:rsidRDefault="00096A07"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096A07" w:rsidRDefault="00096A07"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096A07" w:rsidRDefault="00096A07"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096A07" w:rsidRDefault="00096A07"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096A07" w:rsidRDefault="00096A07"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096A07" w:rsidRDefault="00096A07"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096A07" w:rsidRDefault="00096A07"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096A07" w:rsidRDefault="00096A07"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096A07" w:rsidRDefault="00096A07"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096A07" w:rsidRDefault="00096A07"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096A07" w:rsidRDefault="00096A07"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096A07" w:rsidRDefault="00096A07"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096A07" w:rsidRDefault="00096A07"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096A07" w:rsidRDefault="00096A07"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096A07" w:rsidRDefault="00096A07"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096A07" w:rsidRDefault="00096A07"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096A07" w:rsidRDefault="00096A07"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096A07" w:rsidRDefault="00096A07" w:rsidP="00B73C16">
      <w:pPr>
        <w:pStyle w:val="af9"/>
        <w:tabs>
          <w:tab w:val="left" w:pos="284"/>
        </w:tabs>
        <w:ind w:firstLine="0"/>
      </w:pPr>
      <w:r w:rsidRPr="00F62DFA">
        <w:rPr>
          <w:rStyle w:val="a5"/>
        </w:rPr>
        <w:endnoteRef/>
      </w:r>
      <w:r w:rsidRPr="002F6B21">
        <w:tab/>
        <w:t>Λαμβανομένου υπόψη του χαρακτήρα των εγκλημάτων που έχουν διαπραχθεί (μεμονωμένα, κατ</w:t>
      </w:r>
      <w:r w:rsidRPr="002F6B21">
        <w:rPr>
          <w:rFonts w:ascii="Tahoma" w:hAnsi="Tahoma" w:cs="Tahoma"/>
        </w:rPr>
        <w:t>᾽</w:t>
      </w:r>
      <w:r w:rsidRPr="002F6B21">
        <w:t xml:space="preserve"> εξακολούθηση, συστηματικά ...), η επεξήγηση πρέπει να καταδεικνύει την επάρκεια των μέτρων που λήφθηκαν. </w:t>
      </w:r>
    </w:p>
  </w:endnote>
  <w:endnote w:id="22">
    <w:p w:rsidR="00096A07" w:rsidRDefault="00096A07"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096A07" w:rsidRDefault="00096A07"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096A07" w:rsidRDefault="00096A07"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096A07" w:rsidRDefault="00096A07"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096A07" w:rsidRDefault="00096A07"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096A07" w:rsidRDefault="00096A07" w:rsidP="00B73C16">
      <w:pPr>
        <w:pStyle w:val="af9"/>
        <w:tabs>
          <w:tab w:val="left" w:pos="284"/>
        </w:tabs>
        <w:ind w:firstLine="0"/>
      </w:pPr>
      <w:r w:rsidRPr="00F62DFA">
        <w:rPr>
          <w:rStyle w:val="a5"/>
        </w:rPr>
        <w:endnoteRef/>
      </w:r>
      <w:r w:rsidRPr="002F6B21">
        <w:tab/>
        <w:t>Άρθρο 73 παρ. 5.</w:t>
      </w:r>
    </w:p>
  </w:endnote>
  <w:endnote w:id="28">
    <w:p w:rsidR="00096A07" w:rsidRDefault="00096A07"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096A07" w:rsidRDefault="00096A07"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096A07" w:rsidRDefault="00096A07" w:rsidP="00B73C16">
      <w:pPr>
        <w:pStyle w:val="af9"/>
        <w:tabs>
          <w:tab w:val="left" w:pos="284"/>
        </w:tabs>
        <w:ind w:firstLine="0"/>
      </w:pPr>
      <w:r w:rsidRPr="00F62DFA">
        <w:rPr>
          <w:rStyle w:val="a5"/>
        </w:rPr>
        <w:endnoteRef/>
      </w:r>
      <w:r w:rsidRPr="002F6B21">
        <w:tab/>
        <w:t>Πρβλ άρθρο 48.</w:t>
      </w:r>
    </w:p>
  </w:endnote>
  <w:endnote w:id="31">
    <w:p w:rsidR="00096A07" w:rsidRDefault="00096A07"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096A07" w:rsidRDefault="00096A07" w:rsidP="00B73C16">
      <w:pPr>
        <w:pStyle w:val="af9"/>
        <w:tabs>
          <w:tab w:val="left" w:pos="284"/>
        </w:tabs>
        <w:ind w:firstLine="0"/>
      </w:pPr>
      <w:r w:rsidRPr="00F62DFA">
        <w:rPr>
          <w:rStyle w:val="a5"/>
        </w:rPr>
        <w:endnoteRef/>
      </w:r>
      <w:r w:rsidRPr="002F6B21">
        <w:tab/>
        <w:t>Πρβλ και άρθρο 1 ν. 4250/2014</w:t>
      </w:r>
    </w:p>
  </w:endnote>
  <w:endnote w:id="33">
    <w:p w:rsidR="00096A07" w:rsidRDefault="00096A07"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3" w:usb2="00000009" w:usb3="00000000" w:csb0="000001FF" w:csb1="00000000"/>
  </w:font>
  <w:font w:name="Calibri">
    <w:panose1 w:val="020F0502020204030204"/>
    <w:charset w:val="A1"/>
    <w:family w:val="swiss"/>
    <w:pitch w:val="variable"/>
    <w:sig w:usb0="E1002AFF" w:usb1="4000ACFF" w:usb2="00000009" w:usb3="00000000" w:csb0="000001FF"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II·UOUAEO‹200">
    <w:panose1 w:val="00000000000000000000"/>
    <w:charset w:val="A1"/>
    <w:family w:val="roman"/>
    <w:notTrueType/>
    <w:pitch w:val="variable"/>
    <w:sig w:usb0="00000081" w:usb1="00000000" w:usb2="00000000" w:usb3="00000000" w:csb0="00000008"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A07" w:rsidRPr="005A4653" w:rsidRDefault="005A4653">
    <w:pPr>
      <w:pStyle w:val="af0"/>
      <w:shd w:val="clear" w:color="auto" w:fill="FFFFFF"/>
      <w:jc w:val="center"/>
      <w:rPr>
        <w:sz w:val="24"/>
        <w:szCs w:val="24"/>
      </w:rPr>
    </w:pPr>
    <w:r w:rsidRPr="005A4653">
      <w:rPr>
        <w:noProof/>
        <w:sz w:val="24"/>
        <w:szCs w:val="24"/>
      </w:rPr>
      <w:fldChar w:fldCharType="begin"/>
    </w:r>
    <w:r w:rsidRPr="005A4653">
      <w:rPr>
        <w:noProof/>
        <w:sz w:val="24"/>
        <w:szCs w:val="24"/>
      </w:rPr>
      <w:instrText xml:space="preserve"> PAGE </w:instrText>
    </w:r>
    <w:r w:rsidRPr="005A4653">
      <w:rPr>
        <w:noProof/>
        <w:sz w:val="24"/>
        <w:szCs w:val="24"/>
      </w:rPr>
      <w:fldChar w:fldCharType="separate"/>
    </w:r>
    <w:r w:rsidR="00884091" w:rsidRPr="005A4653">
      <w:rPr>
        <w:noProof/>
        <w:sz w:val="24"/>
        <w:szCs w:val="24"/>
      </w:rPr>
      <w:t>15</w:t>
    </w:r>
    <w:r w:rsidRPr="005A4653">
      <w:rPr>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6A07" w:rsidRDefault="00096A07">
      <w:pPr>
        <w:spacing w:after="0" w:line="240" w:lineRule="auto"/>
      </w:pPr>
      <w:r>
        <w:separator/>
      </w:r>
    </w:p>
  </w:footnote>
  <w:footnote w:type="continuationSeparator" w:id="0">
    <w:p w:rsidR="00096A07" w:rsidRDefault="00096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653" w:rsidRDefault="005A4653" w:rsidP="005A4653">
    <w:pPr>
      <w:pStyle w:val="af"/>
      <w:tabs>
        <w:tab w:val="center" w:pos="4564"/>
        <w:tab w:val="left" w:pos="7830"/>
      </w:tabs>
      <w:jc w:val="left"/>
      <w:rPr>
        <w:noProof/>
        <w:u w:val="single"/>
        <w:lang w:eastAsia="el-GR"/>
      </w:rPr>
    </w:pPr>
    <w:r>
      <w:rPr>
        <w:rFonts w:ascii="Times New Roman" w:hAnsi="Times New Roman" w:cs="Times New Roman"/>
        <w:i/>
        <w:u w:val="single"/>
      </w:rPr>
      <w:tab/>
      <w:t xml:space="preserve">Τ.Ε.Υ.Δ. </w:t>
    </w:r>
    <w:r w:rsidRPr="005A4653">
      <w:rPr>
        <w:rFonts w:ascii="Times New Roman" w:hAnsi="Times New Roman" w:cs="Times New Roman"/>
        <w:i/>
        <w:u w:val="single"/>
      </w:rPr>
      <w:t>: «</w:t>
    </w:r>
    <w:bookmarkStart w:id="1" w:name="_Hlk59448051"/>
    <w:r w:rsidRPr="005A4653">
      <w:rPr>
        <w:rFonts w:ascii="Times New Roman" w:hAnsi="Times New Roman" w:cs="Times New Roman"/>
        <w:i/>
        <w:u w:val="single"/>
      </w:rPr>
      <w:t>Οριζόντια Σήμανση οδικού δικτύου Δ.Πέλλας 2020</w:t>
    </w:r>
    <w:bookmarkEnd w:id="1"/>
    <w:r w:rsidRPr="005A4653">
      <w:rPr>
        <w:rFonts w:ascii="Times New Roman" w:hAnsi="Times New Roman" w:cs="Times New Roman"/>
        <w:i/>
        <w:u w:val="single"/>
      </w:rPr>
      <w:t>»</w:t>
    </w:r>
    <w:r>
      <w:rPr>
        <w:rFonts w:ascii="Times New Roman" w:hAnsi="Times New Roman" w:cs="Times New Roman"/>
        <w:i/>
        <w:u w:val="single"/>
      </w:rPr>
      <w:tab/>
    </w:r>
  </w:p>
  <w:p w:rsidR="00096A07" w:rsidRPr="005A4653" w:rsidRDefault="005A4653" w:rsidP="005A4653">
    <w:pPr>
      <w:pStyle w:val="af"/>
      <w:jc w:val="center"/>
      <w:rPr>
        <w:u w:val="single"/>
      </w:rPr>
    </w:pPr>
    <w:r w:rsidRPr="005A4653">
      <w:rPr>
        <w:noProof/>
        <w:u w:val="single"/>
        <w:lang w:eastAsia="el-GR"/>
      </w:rPr>
      <w:drawing>
        <wp:anchor distT="0" distB="0" distL="114935" distR="114935" simplePos="0" relativeHeight="251660288" behindDoc="0" locked="0" layoutInCell="1" allowOverlap="1">
          <wp:simplePos x="0" y="0"/>
          <wp:positionH relativeFrom="column">
            <wp:posOffset>-1149350</wp:posOffset>
          </wp:positionH>
          <wp:positionV relativeFrom="paragraph">
            <wp:posOffset>-916940</wp:posOffset>
          </wp:positionV>
          <wp:extent cx="125095" cy="4036060"/>
          <wp:effectExtent l="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360" w:hanging="360"/>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upperLetter"/>
      <w:lvlText w:val="%1)"/>
      <w:lvlJc w:val="left"/>
      <w:pPr>
        <w:tabs>
          <w:tab w:val="num" w:pos="0"/>
        </w:tabs>
        <w:ind w:left="720" w:hanging="360"/>
      </w:pPr>
      <w:rPr>
        <w:rFonts w:cs="Times New Roman"/>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cs="Times New Roman"/>
      </w:rPr>
    </w:lvl>
  </w:abstractNum>
  <w:abstractNum w:abstractNumId="4" w15:restartNumberingAfterBreak="0">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07"/>
    <w:multiLevelType w:val="multilevel"/>
    <w:tmpl w:val="00000007"/>
    <w:name w:val="WW8Num7"/>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E70"/>
    <w:rsid w:val="000076D0"/>
    <w:rsid w:val="000255D0"/>
    <w:rsid w:val="00037E70"/>
    <w:rsid w:val="00085FD0"/>
    <w:rsid w:val="00096A07"/>
    <w:rsid w:val="001017C5"/>
    <w:rsid w:val="00106427"/>
    <w:rsid w:val="001B38F7"/>
    <w:rsid w:val="001E6916"/>
    <w:rsid w:val="001F121A"/>
    <w:rsid w:val="002431D5"/>
    <w:rsid w:val="00243EDC"/>
    <w:rsid w:val="00273A27"/>
    <w:rsid w:val="00276EBB"/>
    <w:rsid w:val="00280674"/>
    <w:rsid w:val="00297619"/>
    <w:rsid w:val="002E3AE8"/>
    <w:rsid w:val="002F39CE"/>
    <w:rsid w:val="002F6B21"/>
    <w:rsid w:val="00316581"/>
    <w:rsid w:val="00335746"/>
    <w:rsid w:val="00336129"/>
    <w:rsid w:val="00340723"/>
    <w:rsid w:val="003A5BD6"/>
    <w:rsid w:val="003C083C"/>
    <w:rsid w:val="003D05A6"/>
    <w:rsid w:val="003D10A7"/>
    <w:rsid w:val="003D2BAA"/>
    <w:rsid w:val="004067D1"/>
    <w:rsid w:val="00417A16"/>
    <w:rsid w:val="00460A72"/>
    <w:rsid w:val="00477939"/>
    <w:rsid w:val="004834F1"/>
    <w:rsid w:val="00483D51"/>
    <w:rsid w:val="004A40BE"/>
    <w:rsid w:val="004A6D9C"/>
    <w:rsid w:val="004F522D"/>
    <w:rsid w:val="00576263"/>
    <w:rsid w:val="005A4653"/>
    <w:rsid w:val="005C6108"/>
    <w:rsid w:val="006254C5"/>
    <w:rsid w:val="006262ED"/>
    <w:rsid w:val="00626315"/>
    <w:rsid w:val="00670943"/>
    <w:rsid w:val="006A5557"/>
    <w:rsid w:val="006F39EC"/>
    <w:rsid w:val="007318B7"/>
    <w:rsid w:val="007739A3"/>
    <w:rsid w:val="00773C2B"/>
    <w:rsid w:val="007759D9"/>
    <w:rsid w:val="00782DD2"/>
    <w:rsid w:val="00784714"/>
    <w:rsid w:val="007A26D1"/>
    <w:rsid w:val="007D1A1E"/>
    <w:rsid w:val="007D54D6"/>
    <w:rsid w:val="007F5BC6"/>
    <w:rsid w:val="008111C8"/>
    <w:rsid w:val="00824629"/>
    <w:rsid w:val="0086177B"/>
    <w:rsid w:val="00861FF1"/>
    <w:rsid w:val="00863C68"/>
    <w:rsid w:val="00864191"/>
    <w:rsid w:val="00875E05"/>
    <w:rsid w:val="008818A0"/>
    <w:rsid w:val="00884091"/>
    <w:rsid w:val="00922900"/>
    <w:rsid w:val="0097390C"/>
    <w:rsid w:val="0097786C"/>
    <w:rsid w:val="00982D95"/>
    <w:rsid w:val="0099584D"/>
    <w:rsid w:val="009A0E61"/>
    <w:rsid w:val="009B463C"/>
    <w:rsid w:val="009D761D"/>
    <w:rsid w:val="009F69BC"/>
    <w:rsid w:val="00A522A6"/>
    <w:rsid w:val="00A973E8"/>
    <w:rsid w:val="00AA649B"/>
    <w:rsid w:val="00B1155D"/>
    <w:rsid w:val="00B36842"/>
    <w:rsid w:val="00B73C16"/>
    <w:rsid w:val="00B84E17"/>
    <w:rsid w:val="00BE47B8"/>
    <w:rsid w:val="00C441BF"/>
    <w:rsid w:val="00C57F70"/>
    <w:rsid w:val="00C6091C"/>
    <w:rsid w:val="00C67D0E"/>
    <w:rsid w:val="00C74AA2"/>
    <w:rsid w:val="00C8378E"/>
    <w:rsid w:val="00C86856"/>
    <w:rsid w:val="00CA0924"/>
    <w:rsid w:val="00CA5D72"/>
    <w:rsid w:val="00D06D86"/>
    <w:rsid w:val="00D12CFC"/>
    <w:rsid w:val="00D8729B"/>
    <w:rsid w:val="00DF0516"/>
    <w:rsid w:val="00E00AB5"/>
    <w:rsid w:val="00E00F82"/>
    <w:rsid w:val="00E0281C"/>
    <w:rsid w:val="00E109F9"/>
    <w:rsid w:val="00E6018A"/>
    <w:rsid w:val="00E879FF"/>
    <w:rsid w:val="00F06F76"/>
    <w:rsid w:val="00F140F3"/>
    <w:rsid w:val="00F62DFA"/>
    <w:rsid w:val="00F7180D"/>
    <w:rsid w:val="00FC43F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1845CA8"/>
  <w15:docId w15:val="{A1920EC4-C273-4826-8538-7D2D36737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0A72"/>
    <w:pPr>
      <w:suppressAutoHyphens/>
      <w:spacing w:after="200" w:line="276" w:lineRule="auto"/>
      <w:ind w:firstLine="397"/>
      <w:jc w:val="both"/>
    </w:pPr>
    <w:rPr>
      <w:rFonts w:ascii="Calibri" w:hAnsi="Calibri" w:cs="Calibri"/>
      <w:kern w:val="1"/>
      <w:lang w:eastAsia="zh-CN"/>
    </w:rPr>
  </w:style>
  <w:style w:type="paragraph" w:styleId="1">
    <w:name w:val="heading 1"/>
    <w:basedOn w:val="a0"/>
    <w:next w:val="a0"/>
    <w:link w:val="1Char1"/>
    <w:uiPriority w:val="99"/>
    <w:qFormat/>
    <w:rsid w:val="00460A72"/>
    <w:pPr>
      <w:tabs>
        <w:tab w:val="num" w:pos="0"/>
      </w:tabs>
      <w:ind w:left="360" w:hanging="360"/>
      <w:outlineLvl w:val="0"/>
    </w:pPr>
    <w:rPr>
      <w:b/>
      <w:sz w:val="28"/>
    </w:rPr>
  </w:style>
  <w:style w:type="paragraph" w:styleId="2">
    <w:name w:val="heading 2"/>
    <w:basedOn w:val="a0"/>
    <w:next w:val="a0"/>
    <w:link w:val="2Char1"/>
    <w:uiPriority w:val="99"/>
    <w:qFormat/>
    <w:rsid w:val="00460A72"/>
    <w:pPr>
      <w:tabs>
        <w:tab w:val="num" w:pos="0"/>
      </w:tabs>
      <w:ind w:left="720" w:hanging="360"/>
      <w:outlineLvl w:val="1"/>
    </w:pPr>
    <w:rPr>
      <w:b/>
      <w:sz w:val="24"/>
    </w:rPr>
  </w:style>
  <w:style w:type="paragraph" w:styleId="3">
    <w:name w:val="heading 3"/>
    <w:basedOn w:val="a0"/>
    <w:next w:val="a0"/>
    <w:link w:val="3Char1"/>
    <w:uiPriority w:val="99"/>
    <w:qFormat/>
    <w:rsid w:val="00460A72"/>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basedOn w:val="a1"/>
    <w:link w:val="1"/>
    <w:uiPriority w:val="99"/>
    <w:locked/>
    <w:rsid w:val="000255D0"/>
    <w:rPr>
      <w:rFonts w:ascii="Cambria" w:hAnsi="Cambria" w:cs="Times New Roman"/>
      <w:b/>
      <w:bCs/>
      <w:kern w:val="32"/>
      <w:sz w:val="32"/>
      <w:szCs w:val="32"/>
      <w:lang w:eastAsia="zh-CN"/>
    </w:rPr>
  </w:style>
  <w:style w:type="character" w:customStyle="1" w:styleId="2Char1">
    <w:name w:val="Επικεφαλίδα 2 Char1"/>
    <w:basedOn w:val="a1"/>
    <w:link w:val="2"/>
    <w:uiPriority w:val="99"/>
    <w:semiHidden/>
    <w:locked/>
    <w:rsid w:val="000255D0"/>
    <w:rPr>
      <w:rFonts w:ascii="Cambria" w:hAnsi="Cambria" w:cs="Times New Roman"/>
      <w:b/>
      <w:bCs/>
      <w:i/>
      <w:iCs/>
      <w:kern w:val="1"/>
      <w:sz w:val="28"/>
      <w:szCs w:val="28"/>
      <w:lang w:eastAsia="zh-CN"/>
    </w:rPr>
  </w:style>
  <w:style w:type="character" w:customStyle="1" w:styleId="3Char1">
    <w:name w:val="Επικεφαλίδα 3 Char1"/>
    <w:basedOn w:val="a1"/>
    <w:link w:val="3"/>
    <w:uiPriority w:val="99"/>
    <w:semiHidden/>
    <w:locked/>
    <w:rsid w:val="000255D0"/>
    <w:rPr>
      <w:rFonts w:ascii="Cambria" w:hAnsi="Cambria" w:cs="Times New Roman"/>
      <w:b/>
      <w:bCs/>
      <w:kern w:val="1"/>
      <w:sz w:val="26"/>
      <w:szCs w:val="26"/>
      <w:lang w:eastAsia="zh-CN"/>
    </w:rPr>
  </w:style>
  <w:style w:type="character" w:customStyle="1" w:styleId="WW8Num1z0">
    <w:name w:val="WW8Num1z0"/>
    <w:uiPriority w:val="99"/>
    <w:rsid w:val="00460A72"/>
  </w:style>
  <w:style w:type="character" w:customStyle="1" w:styleId="WW8Num1z1">
    <w:name w:val="WW8Num1z1"/>
    <w:uiPriority w:val="99"/>
    <w:rsid w:val="00460A72"/>
  </w:style>
  <w:style w:type="character" w:customStyle="1" w:styleId="WW8Num1z2">
    <w:name w:val="WW8Num1z2"/>
    <w:uiPriority w:val="99"/>
    <w:rsid w:val="00460A72"/>
  </w:style>
  <w:style w:type="character" w:customStyle="1" w:styleId="WW8Num1z3">
    <w:name w:val="WW8Num1z3"/>
    <w:uiPriority w:val="99"/>
    <w:rsid w:val="00460A72"/>
  </w:style>
  <w:style w:type="character" w:customStyle="1" w:styleId="WW8Num1z4">
    <w:name w:val="WW8Num1z4"/>
    <w:uiPriority w:val="99"/>
    <w:rsid w:val="00460A72"/>
  </w:style>
  <w:style w:type="character" w:customStyle="1" w:styleId="WW8Num1z5">
    <w:name w:val="WW8Num1z5"/>
    <w:uiPriority w:val="99"/>
    <w:rsid w:val="00460A72"/>
  </w:style>
  <w:style w:type="character" w:customStyle="1" w:styleId="WW8Num1z6">
    <w:name w:val="WW8Num1z6"/>
    <w:uiPriority w:val="99"/>
    <w:rsid w:val="00460A72"/>
  </w:style>
  <w:style w:type="character" w:customStyle="1" w:styleId="WW8Num1z7">
    <w:name w:val="WW8Num1z7"/>
    <w:uiPriority w:val="99"/>
    <w:rsid w:val="00460A72"/>
  </w:style>
  <w:style w:type="character" w:customStyle="1" w:styleId="WW8Num1z8">
    <w:name w:val="WW8Num1z8"/>
    <w:uiPriority w:val="99"/>
    <w:rsid w:val="00460A72"/>
  </w:style>
  <w:style w:type="character" w:customStyle="1" w:styleId="WW8Num2z0">
    <w:name w:val="WW8Num2z0"/>
    <w:uiPriority w:val="99"/>
    <w:rsid w:val="00460A72"/>
  </w:style>
  <w:style w:type="character" w:customStyle="1" w:styleId="WW8Num2z1">
    <w:name w:val="WW8Num2z1"/>
    <w:uiPriority w:val="99"/>
    <w:rsid w:val="00460A72"/>
  </w:style>
  <w:style w:type="character" w:customStyle="1" w:styleId="WW8Num2z2">
    <w:name w:val="WW8Num2z2"/>
    <w:uiPriority w:val="99"/>
    <w:rsid w:val="00460A72"/>
  </w:style>
  <w:style w:type="character" w:customStyle="1" w:styleId="WW8Num2z3">
    <w:name w:val="WW8Num2z3"/>
    <w:uiPriority w:val="99"/>
    <w:rsid w:val="00460A72"/>
  </w:style>
  <w:style w:type="character" w:customStyle="1" w:styleId="WW8Num2z4">
    <w:name w:val="WW8Num2z4"/>
    <w:uiPriority w:val="99"/>
    <w:rsid w:val="00460A72"/>
  </w:style>
  <w:style w:type="character" w:customStyle="1" w:styleId="WW8Num2z5">
    <w:name w:val="WW8Num2z5"/>
    <w:uiPriority w:val="99"/>
    <w:rsid w:val="00460A72"/>
  </w:style>
  <w:style w:type="character" w:customStyle="1" w:styleId="WW8Num2z6">
    <w:name w:val="WW8Num2z6"/>
    <w:uiPriority w:val="99"/>
    <w:rsid w:val="00460A72"/>
  </w:style>
  <w:style w:type="character" w:customStyle="1" w:styleId="WW8Num2z7">
    <w:name w:val="WW8Num2z7"/>
    <w:uiPriority w:val="99"/>
    <w:rsid w:val="00460A72"/>
  </w:style>
  <w:style w:type="character" w:customStyle="1" w:styleId="WW8Num2z8">
    <w:name w:val="WW8Num2z8"/>
    <w:uiPriority w:val="99"/>
    <w:rsid w:val="00460A72"/>
  </w:style>
  <w:style w:type="character" w:customStyle="1" w:styleId="WW8Num3z0">
    <w:name w:val="WW8Num3z0"/>
    <w:uiPriority w:val="99"/>
    <w:rsid w:val="00460A72"/>
  </w:style>
  <w:style w:type="character" w:customStyle="1" w:styleId="WW8Num4z0">
    <w:name w:val="WW8Num4z0"/>
    <w:uiPriority w:val="99"/>
    <w:rsid w:val="00460A72"/>
  </w:style>
  <w:style w:type="character" w:customStyle="1" w:styleId="WW8Num5z0">
    <w:name w:val="WW8Num5z0"/>
    <w:uiPriority w:val="99"/>
    <w:rsid w:val="00460A72"/>
    <w:rPr>
      <w:rFonts w:ascii="Times New Roman" w:hAnsi="Times New Roman"/>
      <w:sz w:val="24"/>
    </w:rPr>
  </w:style>
  <w:style w:type="character" w:customStyle="1" w:styleId="WW8Num5z1">
    <w:name w:val="WW8Num5z1"/>
    <w:uiPriority w:val="99"/>
    <w:rsid w:val="00460A72"/>
  </w:style>
  <w:style w:type="character" w:customStyle="1" w:styleId="WW8Num5z2">
    <w:name w:val="WW8Num5z2"/>
    <w:uiPriority w:val="99"/>
    <w:rsid w:val="00460A72"/>
  </w:style>
  <w:style w:type="character" w:customStyle="1" w:styleId="WW8Num5z3">
    <w:name w:val="WW8Num5z3"/>
    <w:uiPriority w:val="99"/>
    <w:rsid w:val="00460A72"/>
  </w:style>
  <w:style w:type="character" w:customStyle="1" w:styleId="WW8Num5z4">
    <w:name w:val="WW8Num5z4"/>
    <w:uiPriority w:val="99"/>
    <w:rsid w:val="00460A72"/>
  </w:style>
  <w:style w:type="character" w:customStyle="1" w:styleId="WW8Num5z5">
    <w:name w:val="WW8Num5z5"/>
    <w:uiPriority w:val="99"/>
    <w:rsid w:val="00460A72"/>
  </w:style>
  <w:style w:type="character" w:customStyle="1" w:styleId="WW8Num5z6">
    <w:name w:val="WW8Num5z6"/>
    <w:uiPriority w:val="99"/>
    <w:rsid w:val="00460A72"/>
  </w:style>
  <w:style w:type="character" w:customStyle="1" w:styleId="WW8Num5z7">
    <w:name w:val="WW8Num5z7"/>
    <w:uiPriority w:val="99"/>
    <w:rsid w:val="00460A72"/>
  </w:style>
  <w:style w:type="character" w:customStyle="1" w:styleId="WW8Num5z8">
    <w:name w:val="WW8Num5z8"/>
    <w:uiPriority w:val="99"/>
    <w:rsid w:val="00460A72"/>
  </w:style>
  <w:style w:type="character" w:customStyle="1" w:styleId="WW8Num6z0">
    <w:name w:val="WW8Num6z0"/>
    <w:uiPriority w:val="99"/>
    <w:rsid w:val="00460A72"/>
    <w:rPr>
      <w:rFonts w:ascii="Times New Roman" w:hAnsi="Times New Roman"/>
    </w:rPr>
  </w:style>
  <w:style w:type="character" w:customStyle="1" w:styleId="WW8Num6z1">
    <w:name w:val="WW8Num6z1"/>
    <w:uiPriority w:val="99"/>
    <w:rsid w:val="00460A72"/>
  </w:style>
  <w:style w:type="character" w:customStyle="1" w:styleId="WW8Num6z2">
    <w:name w:val="WW8Num6z2"/>
    <w:uiPriority w:val="99"/>
    <w:rsid w:val="00460A72"/>
  </w:style>
  <w:style w:type="character" w:customStyle="1" w:styleId="WW8Num6z3">
    <w:name w:val="WW8Num6z3"/>
    <w:uiPriority w:val="99"/>
    <w:rsid w:val="00460A72"/>
  </w:style>
  <w:style w:type="character" w:customStyle="1" w:styleId="WW8Num6z4">
    <w:name w:val="WW8Num6z4"/>
    <w:uiPriority w:val="99"/>
    <w:rsid w:val="00460A72"/>
  </w:style>
  <w:style w:type="character" w:customStyle="1" w:styleId="WW8Num6z5">
    <w:name w:val="WW8Num6z5"/>
    <w:uiPriority w:val="99"/>
    <w:rsid w:val="00460A72"/>
  </w:style>
  <w:style w:type="character" w:customStyle="1" w:styleId="WW8Num6z6">
    <w:name w:val="WW8Num6z6"/>
    <w:uiPriority w:val="99"/>
    <w:rsid w:val="00460A72"/>
  </w:style>
  <w:style w:type="character" w:customStyle="1" w:styleId="WW8Num6z7">
    <w:name w:val="WW8Num6z7"/>
    <w:uiPriority w:val="99"/>
    <w:rsid w:val="00460A72"/>
  </w:style>
  <w:style w:type="character" w:customStyle="1" w:styleId="WW8Num6z8">
    <w:name w:val="WW8Num6z8"/>
    <w:uiPriority w:val="99"/>
    <w:rsid w:val="00460A72"/>
  </w:style>
  <w:style w:type="character" w:customStyle="1" w:styleId="WW8Num7z0">
    <w:name w:val="WW8Num7z0"/>
    <w:uiPriority w:val="99"/>
    <w:rsid w:val="00460A72"/>
  </w:style>
  <w:style w:type="character" w:customStyle="1" w:styleId="WW8Num7z1">
    <w:name w:val="WW8Num7z1"/>
    <w:uiPriority w:val="99"/>
    <w:rsid w:val="00460A72"/>
  </w:style>
  <w:style w:type="character" w:customStyle="1" w:styleId="WW8Num7z2">
    <w:name w:val="WW8Num7z2"/>
    <w:uiPriority w:val="99"/>
    <w:rsid w:val="00460A72"/>
  </w:style>
  <w:style w:type="character" w:customStyle="1" w:styleId="WW8Num7z3">
    <w:name w:val="WW8Num7z3"/>
    <w:uiPriority w:val="99"/>
    <w:rsid w:val="00460A72"/>
  </w:style>
  <w:style w:type="character" w:customStyle="1" w:styleId="WW8Num7z4">
    <w:name w:val="WW8Num7z4"/>
    <w:uiPriority w:val="99"/>
    <w:rsid w:val="00460A72"/>
  </w:style>
  <w:style w:type="character" w:customStyle="1" w:styleId="WW8Num7z5">
    <w:name w:val="WW8Num7z5"/>
    <w:uiPriority w:val="99"/>
    <w:rsid w:val="00460A72"/>
  </w:style>
  <w:style w:type="character" w:customStyle="1" w:styleId="WW8Num7z6">
    <w:name w:val="WW8Num7z6"/>
    <w:uiPriority w:val="99"/>
    <w:rsid w:val="00460A72"/>
  </w:style>
  <w:style w:type="character" w:customStyle="1" w:styleId="WW8Num7z7">
    <w:name w:val="WW8Num7z7"/>
    <w:uiPriority w:val="99"/>
    <w:rsid w:val="00460A72"/>
  </w:style>
  <w:style w:type="character" w:customStyle="1" w:styleId="WW8Num7z8">
    <w:name w:val="WW8Num7z8"/>
    <w:uiPriority w:val="99"/>
    <w:rsid w:val="00460A72"/>
  </w:style>
  <w:style w:type="character" w:customStyle="1" w:styleId="WW8Num8z0">
    <w:name w:val="WW8Num8z0"/>
    <w:uiPriority w:val="99"/>
    <w:rsid w:val="00460A72"/>
    <w:rPr>
      <w:color w:val="000000"/>
      <w:sz w:val="22"/>
    </w:rPr>
  </w:style>
  <w:style w:type="character" w:customStyle="1" w:styleId="WW8Num8z1">
    <w:name w:val="WW8Num8z1"/>
    <w:uiPriority w:val="99"/>
    <w:rsid w:val="00460A72"/>
  </w:style>
  <w:style w:type="character" w:customStyle="1" w:styleId="WW8Num8z2">
    <w:name w:val="WW8Num8z2"/>
    <w:uiPriority w:val="99"/>
    <w:rsid w:val="00460A72"/>
  </w:style>
  <w:style w:type="character" w:customStyle="1" w:styleId="WW8Num8z3">
    <w:name w:val="WW8Num8z3"/>
    <w:uiPriority w:val="99"/>
    <w:rsid w:val="00460A72"/>
  </w:style>
  <w:style w:type="character" w:customStyle="1" w:styleId="WW8Num8z4">
    <w:name w:val="WW8Num8z4"/>
    <w:uiPriority w:val="99"/>
    <w:rsid w:val="00460A72"/>
  </w:style>
  <w:style w:type="character" w:customStyle="1" w:styleId="WW8Num8z5">
    <w:name w:val="WW8Num8z5"/>
    <w:uiPriority w:val="99"/>
    <w:rsid w:val="00460A72"/>
  </w:style>
  <w:style w:type="character" w:customStyle="1" w:styleId="WW8Num8z6">
    <w:name w:val="WW8Num8z6"/>
    <w:uiPriority w:val="99"/>
    <w:rsid w:val="00460A72"/>
  </w:style>
  <w:style w:type="character" w:customStyle="1" w:styleId="WW8Num8z7">
    <w:name w:val="WW8Num8z7"/>
    <w:uiPriority w:val="99"/>
    <w:rsid w:val="00460A72"/>
  </w:style>
  <w:style w:type="character" w:customStyle="1" w:styleId="WW8Num8z8">
    <w:name w:val="WW8Num8z8"/>
    <w:uiPriority w:val="99"/>
    <w:rsid w:val="00460A72"/>
  </w:style>
  <w:style w:type="character" w:customStyle="1" w:styleId="WW8Num4z1">
    <w:name w:val="WW8Num4z1"/>
    <w:uiPriority w:val="99"/>
    <w:rsid w:val="00460A72"/>
  </w:style>
  <w:style w:type="character" w:customStyle="1" w:styleId="WW8Num4z2">
    <w:name w:val="WW8Num4z2"/>
    <w:uiPriority w:val="99"/>
    <w:rsid w:val="00460A72"/>
  </w:style>
  <w:style w:type="character" w:customStyle="1" w:styleId="WW8Num4z3">
    <w:name w:val="WW8Num4z3"/>
    <w:uiPriority w:val="99"/>
    <w:rsid w:val="00460A72"/>
  </w:style>
  <w:style w:type="character" w:customStyle="1" w:styleId="WW8Num4z4">
    <w:name w:val="WW8Num4z4"/>
    <w:uiPriority w:val="99"/>
    <w:rsid w:val="00460A72"/>
  </w:style>
  <w:style w:type="character" w:customStyle="1" w:styleId="WW8Num4z5">
    <w:name w:val="WW8Num4z5"/>
    <w:uiPriority w:val="99"/>
    <w:rsid w:val="00460A72"/>
  </w:style>
  <w:style w:type="character" w:customStyle="1" w:styleId="WW8Num4z6">
    <w:name w:val="WW8Num4z6"/>
    <w:uiPriority w:val="99"/>
    <w:rsid w:val="00460A72"/>
  </w:style>
  <w:style w:type="character" w:customStyle="1" w:styleId="WW8Num4z7">
    <w:name w:val="WW8Num4z7"/>
    <w:uiPriority w:val="99"/>
    <w:rsid w:val="00460A72"/>
  </w:style>
  <w:style w:type="character" w:customStyle="1" w:styleId="WW8Num4z8">
    <w:name w:val="WW8Num4z8"/>
    <w:uiPriority w:val="99"/>
    <w:rsid w:val="00460A72"/>
  </w:style>
  <w:style w:type="character" w:customStyle="1" w:styleId="WW8Num9z0">
    <w:name w:val="WW8Num9z0"/>
    <w:uiPriority w:val="99"/>
    <w:rsid w:val="00460A72"/>
  </w:style>
  <w:style w:type="character" w:customStyle="1" w:styleId="WW8Num9z1">
    <w:name w:val="WW8Num9z1"/>
    <w:uiPriority w:val="99"/>
    <w:rsid w:val="00460A72"/>
  </w:style>
  <w:style w:type="character" w:customStyle="1" w:styleId="WW8Num9z2">
    <w:name w:val="WW8Num9z2"/>
    <w:uiPriority w:val="99"/>
    <w:rsid w:val="00460A72"/>
  </w:style>
  <w:style w:type="character" w:customStyle="1" w:styleId="WW8Num9z3">
    <w:name w:val="WW8Num9z3"/>
    <w:uiPriority w:val="99"/>
    <w:rsid w:val="00460A72"/>
  </w:style>
  <w:style w:type="character" w:customStyle="1" w:styleId="WW8Num9z4">
    <w:name w:val="WW8Num9z4"/>
    <w:uiPriority w:val="99"/>
    <w:rsid w:val="00460A72"/>
  </w:style>
  <w:style w:type="character" w:customStyle="1" w:styleId="WW8Num9z5">
    <w:name w:val="WW8Num9z5"/>
    <w:uiPriority w:val="99"/>
    <w:rsid w:val="00460A72"/>
  </w:style>
  <w:style w:type="character" w:customStyle="1" w:styleId="WW8Num9z6">
    <w:name w:val="WW8Num9z6"/>
    <w:uiPriority w:val="99"/>
    <w:rsid w:val="00460A72"/>
  </w:style>
  <w:style w:type="character" w:customStyle="1" w:styleId="WW8Num9z7">
    <w:name w:val="WW8Num9z7"/>
    <w:uiPriority w:val="99"/>
    <w:rsid w:val="00460A72"/>
  </w:style>
  <w:style w:type="character" w:customStyle="1" w:styleId="WW8Num9z8">
    <w:name w:val="WW8Num9z8"/>
    <w:uiPriority w:val="99"/>
    <w:rsid w:val="00460A72"/>
  </w:style>
  <w:style w:type="character" w:customStyle="1" w:styleId="4">
    <w:name w:val="Προεπιλεγμένη γραμματοσειρά4"/>
    <w:uiPriority w:val="99"/>
    <w:rsid w:val="00460A72"/>
  </w:style>
  <w:style w:type="character" w:customStyle="1" w:styleId="WW8Num10z0">
    <w:name w:val="WW8Num10z0"/>
    <w:uiPriority w:val="99"/>
    <w:rsid w:val="00460A72"/>
  </w:style>
  <w:style w:type="character" w:customStyle="1" w:styleId="WW8Num10z1">
    <w:name w:val="WW8Num10z1"/>
    <w:uiPriority w:val="99"/>
    <w:rsid w:val="00460A72"/>
  </w:style>
  <w:style w:type="character" w:customStyle="1" w:styleId="WW8Num10z2">
    <w:name w:val="WW8Num10z2"/>
    <w:uiPriority w:val="99"/>
    <w:rsid w:val="00460A72"/>
  </w:style>
  <w:style w:type="character" w:customStyle="1" w:styleId="WW8Num10z3">
    <w:name w:val="WW8Num10z3"/>
    <w:uiPriority w:val="99"/>
    <w:rsid w:val="00460A72"/>
  </w:style>
  <w:style w:type="character" w:customStyle="1" w:styleId="WW8Num10z4">
    <w:name w:val="WW8Num10z4"/>
    <w:uiPriority w:val="99"/>
    <w:rsid w:val="00460A72"/>
  </w:style>
  <w:style w:type="character" w:customStyle="1" w:styleId="WW8Num10z5">
    <w:name w:val="WW8Num10z5"/>
    <w:uiPriority w:val="99"/>
    <w:rsid w:val="00460A72"/>
  </w:style>
  <w:style w:type="character" w:customStyle="1" w:styleId="WW8Num10z6">
    <w:name w:val="WW8Num10z6"/>
    <w:uiPriority w:val="99"/>
    <w:rsid w:val="00460A72"/>
  </w:style>
  <w:style w:type="character" w:customStyle="1" w:styleId="WW8Num10z7">
    <w:name w:val="WW8Num10z7"/>
    <w:uiPriority w:val="99"/>
    <w:rsid w:val="00460A72"/>
  </w:style>
  <w:style w:type="character" w:customStyle="1" w:styleId="WW8Num10z8">
    <w:name w:val="WW8Num10z8"/>
    <w:uiPriority w:val="99"/>
    <w:rsid w:val="00460A72"/>
  </w:style>
  <w:style w:type="character" w:customStyle="1" w:styleId="30">
    <w:name w:val="Προεπιλεγμένη γραμματοσειρά3"/>
    <w:uiPriority w:val="99"/>
    <w:rsid w:val="00460A72"/>
  </w:style>
  <w:style w:type="character" w:customStyle="1" w:styleId="WW8Num3z1">
    <w:name w:val="WW8Num3z1"/>
    <w:uiPriority w:val="99"/>
    <w:rsid w:val="00460A72"/>
  </w:style>
  <w:style w:type="character" w:customStyle="1" w:styleId="WW8Num3z2">
    <w:name w:val="WW8Num3z2"/>
    <w:uiPriority w:val="99"/>
    <w:rsid w:val="00460A72"/>
  </w:style>
  <w:style w:type="character" w:customStyle="1" w:styleId="WW8Num3z3">
    <w:name w:val="WW8Num3z3"/>
    <w:uiPriority w:val="99"/>
    <w:rsid w:val="00460A72"/>
  </w:style>
  <w:style w:type="character" w:customStyle="1" w:styleId="WW8Num3z4">
    <w:name w:val="WW8Num3z4"/>
    <w:uiPriority w:val="99"/>
    <w:rsid w:val="00460A72"/>
  </w:style>
  <w:style w:type="character" w:customStyle="1" w:styleId="WW8Num3z5">
    <w:name w:val="WW8Num3z5"/>
    <w:uiPriority w:val="99"/>
    <w:rsid w:val="00460A72"/>
  </w:style>
  <w:style w:type="character" w:customStyle="1" w:styleId="WW8Num3z6">
    <w:name w:val="WW8Num3z6"/>
    <w:uiPriority w:val="99"/>
    <w:rsid w:val="00460A72"/>
  </w:style>
  <w:style w:type="character" w:customStyle="1" w:styleId="WW8Num3z7">
    <w:name w:val="WW8Num3z7"/>
    <w:uiPriority w:val="99"/>
    <w:rsid w:val="00460A72"/>
  </w:style>
  <w:style w:type="character" w:customStyle="1" w:styleId="WW8Num3z8">
    <w:name w:val="WW8Num3z8"/>
    <w:uiPriority w:val="99"/>
    <w:rsid w:val="00460A72"/>
  </w:style>
  <w:style w:type="character" w:customStyle="1" w:styleId="WW8Num11z0">
    <w:name w:val="WW8Num11z0"/>
    <w:uiPriority w:val="99"/>
    <w:rsid w:val="00460A72"/>
  </w:style>
  <w:style w:type="character" w:customStyle="1" w:styleId="WW8Num11z1">
    <w:name w:val="WW8Num11z1"/>
    <w:uiPriority w:val="99"/>
    <w:rsid w:val="00460A72"/>
  </w:style>
  <w:style w:type="character" w:customStyle="1" w:styleId="WW8Num11z2">
    <w:name w:val="WW8Num11z2"/>
    <w:uiPriority w:val="99"/>
    <w:rsid w:val="00460A72"/>
  </w:style>
  <w:style w:type="character" w:customStyle="1" w:styleId="WW8Num11z3">
    <w:name w:val="WW8Num11z3"/>
    <w:uiPriority w:val="99"/>
    <w:rsid w:val="00460A72"/>
  </w:style>
  <w:style w:type="character" w:customStyle="1" w:styleId="WW8Num11z4">
    <w:name w:val="WW8Num11z4"/>
    <w:uiPriority w:val="99"/>
    <w:rsid w:val="00460A72"/>
  </w:style>
  <w:style w:type="character" w:customStyle="1" w:styleId="WW8Num11z5">
    <w:name w:val="WW8Num11z5"/>
    <w:uiPriority w:val="99"/>
    <w:rsid w:val="00460A72"/>
  </w:style>
  <w:style w:type="character" w:customStyle="1" w:styleId="WW8Num11z6">
    <w:name w:val="WW8Num11z6"/>
    <w:uiPriority w:val="99"/>
    <w:rsid w:val="00460A72"/>
  </w:style>
  <w:style w:type="character" w:customStyle="1" w:styleId="WW8Num11z7">
    <w:name w:val="WW8Num11z7"/>
    <w:uiPriority w:val="99"/>
    <w:rsid w:val="00460A72"/>
  </w:style>
  <w:style w:type="character" w:customStyle="1" w:styleId="WW8Num11z8">
    <w:name w:val="WW8Num11z8"/>
    <w:uiPriority w:val="99"/>
    <w:rsid w:val="00460A72"/>
  </w:style>
  <w:style w:type="character" w:customStyle="1" w:styleId="WW8Num12z0">
    <w:name w:val="WW8Num12z0"/>
    <w:uiPriority w:val="99"/>
    <w:rsid w:val="00460A72"/>
  </w:style>
  <w:style w:type="character" w:customStyle="1" w:styleId="WW8Num12z1">
    <w:name w:val="WW8Num12z1"/>
    <w:uiPriority w:val="99"/>
    <w:rsid w:val="00460A72"/>
  </w:style>
  <w:style w:type="character" w:customStyle="1" w:styleId="WW8Num12z2">
    <w:name w:val="WW8Num12z2"/>
    <w:uiPriority w:val="99"/>
    <w:rsid w:val="00460A72"/>
  </w:style>
  <w:style w:type="character" w:customStyle="1" w:styleId="WW8Num12z3">
    <w:name w:val="WW8Num12z3"/>
    <w:uiPriority w:val="99"/>
    <w:rsid w:val="00460A72"/>
  </w:style>
  <w:style w:type="character" w:customStyle="1" w:styleId="WW8Num12z4">
    <w:name w:val="WW8Num12z4"/>
    <w:uiPriority w:val="99"/>
    <w:rsid w:val="00460A72"/>
  </w:style>
  <w:style w:type="character" w:customStyle="1" w:styleId="WW8Num12z5">
    <w:name w:val="WW8Num12z5"/>
    <w:uiPriority w:val="99"/>
    <w:rsid w:val="00460A72"/>
  </w:style>
  <w:style w:type="character" w:customStyle="1" w:styleId="WW8Num12z6">
    <w:name w:val="WW8Num12z6"/>
    <w:uiPriority w:val="99"/>
    <w:rsid w:val="00460A72"/>
  </w:style>
  <w:style w:type="character" w:customStyle="1" w:styleId="WW8Num12z7">
    <w:name w:val="WW8Num12z7"/>
    <w:uiPriority w:val="99"/>
    <w:rsid w:val="00460A72"/>
  </w:style>
  <w:style w:type="character" w:customStyle="1" w:styleId="WW8Num12z8">
    <w:name w:val="WW8Num12z8"/>
    <w:uiPriority w:val="99"/>
    <w:rsid w:val="00460A72"/>
  </w:style>
  <w:style w:type="character" w:customStyle="1" w:styleId="20">
    <w:name w:val="Προεπιλεγμένη γραμματοσειρά2"/>
    <w:uiPriority w:val="99"/>
    <w:rsid w:val="00460A72"/>
  </w:style>
  <w:style w:type="character" w:customStyle="1" w:styleId="10">
    <w:name w:val="Προεπιλεγμένη γραμματοσειρά1"/>
    <w:uiPriority w:val="99"/>
    <w:rsid w:val="00460A72"/>
  </w:style>
  <w:style w:type="character" w:customStyle="1" w:styleId="5">
    <w:name w:val="Προεπιλεγμένη γραμματοσειρά5"/>
    <w:uiPriority w:val="99"/>
    <w:rsid w:val="00460A72"/>
  </w:style>
  <w:style w:type="character" w:styleId="-">
    <w:name w:val="Hyperlink"/>
    <w:basedOn w:val="a1"/>
    <w:uiPriority w:val="99"/>
    <w:rsid w:val="00460A72"/>
    <w:rPr>
      <w:rFonts w:cs="Times New Roman"/>
      <w:color w:val="0000FF"/>
      <w:u w:val="single"/>
    </w:rPr>
  </w:style>
  <w:style w:type="character" w:customStyle="1" w:styleId="Char">
    <w:name w:val="Κεφαλίδα Char"/>
    <w:rsid w:val="00460A72"/>
    <w:rPr>
      <w:rFonts w:ascii="Calibri" w:hAnsi="Calibri"/>
    </w:rPr>
  </w:style>
  <w:style w:type="character" w:customStyle="1" w:styleId="Char1">
    <w:name w:val="Κεφαλίδα Char1"/>
    <w:uiPriority w:val="99"/>
    <w:rsid w:val="00460A72"/>
    <w:rPr>
      <w:rFonts w:ascii="Calibri" w:hAnsi="Calibri"/>
    </w:rPr>
  </w:style>
  <w:style w:type="character" w:customStyle="1" w:styleId="Char0">
    <w:name w:val="Κείμενο πλαισίου Char"/>
    <w:uiPriority w:val="99"/>
    <w:rsid w:val="00460A72"/>
    <w:rPr>
      <w:rFonts w:ascii="Tahoma" w:hAnsi="Tahoma"/>
      <w:sz w:val="16"/>
    </w:rPr>
  </w:style>
  <w:style w:type="character" w:customStyle="1" w:styleId="1Char">
    <w:name w:val="Επικεφαλίδα 1 Char"/>
    <w:uiPriority w:val="99"/>
    <w:rsid w:val="00460A72"/>
    <w:rPr>
      <w:rFonts w:ascii="Candara" w:hAnsi="Candara"/>
      <w:b/>
      <w:sz w:val="22"/>
    </w:rPr>
  </w:style>
  <w:style w:type="character" w:customStyle="1" w:styleId="Char2">
    <w:name w:val="Υποσέλιδο Char"/>
    <w:uiPriority w:val="99"/>
    <w:rsid w:val="00460A72"/>
    <w:rPr>
      <w:rFonts w:eastAsia="Times New Roman"/>
      <w:sz w:val="22"/>
    </w:rPr>
  </w:style>
  <w:style w:type="character" w:customStyle="1" w:styleId="2Char">
    <w:name w:val="Επικεφαλίδα 2 Char"/>
    <w:uiPriority w:val="99"/>
    <w:rsid w:val="00460A72"/>
    <w:rPr>
      <w:rFonts w:ascii="Candara" w:hAnsi="Candara"/>
      <w:b/>
      <w:color w:val="000000"/>
      <w:sz w:val="26"/>
    </w:rPr>
  </w:style>
  <w:style w:type="character" w:customStyle="1" w:styleId="3Char">
    <w:name w:val="Επικεφαλίδα 3 Char"/>
    <w:uiPriority w:val="99"/>
    <w:rsid w:val="00460A72"/>
    <w:rPr>
      <w:rFonts w:ascii="Candara" w:hAnsi="Candara"/>
      <w:b/>
      <w:i/>
      <w:sz w:val="22"/>
    </w:rPr>
  </w:style>
  <w:style w:type="character" w:customStyle="1" w:styleId="ListLabel1">
    <w:name w:val="ListLabel 1"/>
    <w:uiPriority w:val="99"/>
    <w:rsid w:val="00460A72"/>
  </w:style>
  <w:style w:type="character" w:customStyle="1" w:styleId="a4">
    <w:name w:val="Χαρακτήρες αρίθμησης"/>
    <w:uiPriority w:val="99"/>
    <w:rsid w:val="00460A72"/>
  </w:style>
  <w:style w:type="character" w:customStyle="1" w:styleId="a5">
    <w:name w:val="Χαρακτήρες υποσημείωσης"/>
    <w:uiPriority w:val="99"/>
    <w:rsid w:val="00460A72"/>
  </w:style>
  <w:style w:type="character" w:styleId="a6">
    <w:name w:val="footnote reference"/>
    <w:basedOn w:val="a1"/>
    <w:uiPriority w:val="99"/>
    <w:rsid w:val="00460A72"/>
    <w:rPr>
      <w:rFonts w:cs="Times New Roman"/>
      <w:vertAlign w:val="superscript"/>
    </w:rPr>
  </w:style>
  <w:style w:type="character" w:customStyle="1" w:styleId="a7">
    <w:name w:val="Κουκκίδες"/>
    <w:uiPriority w:val="99"/>
    <w:rsid w:val="00460A72"/>
    <w:rPr>
      <w:rFonts w:ascii="OpenSymbol" w:hAnsi="OpenSymbol"/>
    </w:rPr>
  </w:style>
  <w:style w:type="character" w:customStyle="1" w:styleId="WW8Num20z0">
    <w:name w:val="WW8Num20z0"/>
    <w:uiPriority w:val="99"/>
    <w:rsid w:val="00460A72"/>
    <w:rPr>
      <w:rFonts w:ascii="Times New Roman" w:hAnsi="Times New Roman"/>
      <w:sz w:val="24"/>
    </w:rPr>
  </w:style>
  <w:style w:type="character" w:customStyle="1" w:styleId="WW8Num20z1">
    <w:name w:val="WW8Num20z1"/>
    <w:uiPriority w:val="99"/>
    <w:rsid w:val="00460A72"/>
  </w:style>
  <w:style w:type="character" w:customStyle="1" w:styleId="WW8Num20z2">
    <w:name w:val="WW8Num20z2"/>
    <w:uiPriority w:val="99"/>
    <w:rsid w:val="00460A72"/>
  </w:style>
  <w:style w:type="character" w:customStyle="1" w:styleId="WW8Num20z3">
    <w:name w:val="WW8Num20z3"/>
    <w:uiPriority w:val="99"/>
    <w:rsid w:val="00460A72"/>
  </w:style>
  <w:style w:type="character" w:customStyle="1" w:styleId="WW8Num20z4">
    <w:name w:val="WW8Num20z4"/>
    <w:uiPriority w:val="99"/>
    <w:rsid w:val="00460A72"/>
  </w:style>
  <w:style w:type="character" w:customStyle="1" w:styleId="WW8Num20z5">
    <w:name w:val="WW8Num20z5"/>
    <w:uiPriority w:val="99"/>
    <w:rsid w:val="00460A72"/>
  </w:style>
  <w:style w:type="character" w:customStyle="1" w:styleId="WW8Num20z6">
    <w:name w:val="WW8Num20z6"/>
    <w:uiPriority w:val="99"/>
    <w:rsid w:val="00460A72"/>
  </w:style>
  <w:style w:type="character" w:customStyle="1" w:styleId="WW8Num20z7">
    <w:name w:val="WW8Num20z7"/>
    <w:uiPriority w:val="99"/>
    <w:rsid w:val="00460A72"/>
  </w:style>
  <w:style w:type="character" w:customStyle="1" w:styleId="WW8Num20z8">
    <w:name w:val="WW8Num20z8"/>
    <w:uiPriority w:val="99"/>
    <w:rsid w:val="00460A72"/>
  </w:style>
  <w:style w:type="character" w:customStyle="1" w:styleId="WW8Num21z0">
    <w:name w:val="WW8Num21z0"/>
    <w:uiPriority w:val="99"/>
    <w:rsid w:val="00460A72"/>
    <w:rPr>
      <w:rFonts w:ascii="Times New Roman" w:hAnsi="Times New Roman"/>
    </w:rPr>
  </w:style>
  <w:style w:type="character" w:customStyle="1" w:styleId="WW8Num21z1">
    <w:name w:val="WW8Num21z1"/>
    <w:uiPriority w:val="99"/>
    <w:rsid w:val="00460A72"/>
  </w:style>
  <w:style w:type="character" w:customStyle="1" w:styleId="WW8Num21z2">
    <w:name w:val="WW8Num21z2"/>
    <w:uiPriority w:val="99"/>
    <w:rsid w:val="00460A72"/>
  </w:style>
  <w:style w:type="character" w:customStyle="1" w:styleId="WW8Num21z3">
    <w:name w:val="WW8Num21z3"/>
    <w:uiPriority w:val="99"/>
    <w:rsid w:val="00460A72"/>
  </w:style>
  <w:style w:type="character" w:customStyle="1" w:styleId="WW8Num21z4">
    <w:name w:val="WW8Num21z4"/>
    <w:uiPriority w:val="99"/>
    <w:rsid w:val="00460A72"/>
  </w:style>
  <w:style w:type="character" w:customStyle="1" w:styleId="WW8Num21z5">
    <w:name w:val="WW8Num21z5"/>
    <w:uiPriority w:val="99"/>
    <w:rsid w:val="00460A72"/>
  </w:style>
  <w:style w:type="character" w:customStyle="1" w:styleId="WW8Num21z6">
    <w:name w:val="WW8Num21z6"/>
    <w:uiPriority w:val="99"/>
    <w:rsid w:val="00460A72"/>
  </w:style>
  <w:style w:type="character" w:customStyle="1" w:styleId="WW8Num21z7">
    <w:name w:val="WW8Num21z7"/>
    <w:uiPriority w:val="99"/>
    <w:rsid w:val="00460A72"/>
  </w:style>
  <w:style w:type="character" w:customStyle="1" w:styleId="WW8Num21z8">
    <w:name w:val="WW8Num21z8"/>
    <w:uiPriority w:val="99"/>
    <w:rsid w:val="00460A72"/>
  </w:style>
  <w:style w:type="character" w:customStyle="1" w:styleId="WW8Num23z0">
    <w:name w:val="WW8Num23z0"/>
    <w:uiPriority w:val="99"/>
    <w:rsid w:val="00460A72"/>
  </w:style>
  <w:style w:type="character" w:customStyle="1" w:styleId="WW8Num23z1">
    <w:name w:val="WW8Num23z1"/>
    <w:uiPriority w:val="99"/>
    <w:rsid w:val="00460A72"/>
  </w:style>
  <w:style w:type="character" w:customStyle="1" w:styleId="WW8Num23z2">
    <w:name w:val="WW8Num23z2"/>
    <w:uiPriority w:val="99"/>
    <w:rsid w:val="00460A72"/>
  </w:style>
  <w:style w:type="character" w:customStyle="1" w:styleId="WW8Num23z3">
    <w:name w:val="WW8Num23z3"/>
    <w:uiPriority w:val="99"/>
    <w:rsid w:val="00460A72"/>
  </w:style>
  <w:style w:type="character" w:customStyle="1" w:styleId="WW8Num23z4">
    <w:name w:val="WW8Num23z4"/>
    <w:uiPriority w:val="99"/>
    <w:rsid w:val="00460A72"/>
  </w:style>
  <w:style w:type="character" w:customStyle="1" w:styleId="WW8Num23z5">
    <w:name w:val="WW8Num23z5"/>
    <w:uiPriority w:val="99"/>
    <w:rsid w:val="00460A72"/>
  </w:style>
  <w:style w:type="character" w:customStyle="1" w:styleId="WW8Num23z6">
    <w:name w:val="WW8Num23z6"/>
    <w:uiPriority w:val="99"/>
    <w:rsid w:val="00460A72"/>
  </w:style>
  <w:style w:type="character" w:customStyle="1" w:styleId="WW8Num23z7">
    <w:name w:val="WW8Num23z7"/>
    <w:uiPriority w:val="99"/>
    <w:rsid w:val="00460A72"/>
  </w:style>
  <w:style w:type="character" w:customStyle="1" w:styleId="WW8Num23z8">
    <w:name w:val="WW8Num23z8"/>
    <w:uiPriority w:val="99"/>
    <w:rsid w:val="00460A72"/>
  </w:style>
  <w:style w:type="character" w:customStyle="1" w:styleId="a8">
    <w:name w:val="Σύμβολο υποσημείωσης"/>
    <w:uiPriority w:val="99"/>
    <w:rsid w:val="00460A72"/>
    <w:rPr>
      <w:vertAlign w:val="superscript"/>
    </w:rPr>
  </w:style>
  <w:style w:type="character" w:customStyle="1" w:styleId="DeltaViewInsertion">
    <w:name w:val="DeltaView Insertion"/>
    <w:uiPriority w:val="99"/>
    <w:rsid w:val="00460A72"/>
    <w:rPr>
      <w:b/>
      <w:i/>
      <w:spacing w:val="0"/>
      <w:lang w:val="el-GR"/>
    </w:rPr>
  </w:style>
  <w:style w:type="character" w:customStyle="1" w:styleId="NormalBoldChar">
    <w:name w:val="NormalBold Char"/>
    <w:uiPriority w:val="99"/>
    <w:rsid w:val="00460A72"/>
    <w:rPr>
      <w:rFonts w:ascii="Times New Roman" w:hAnsi="Times New Roman"/>
      <w:b/>
      <w:sz w:val="24"/>
      <w:lang w:val="el-GR"/>
    </w:rPr>
  </w:style>
  <w:style w:type="character" w:customStyle="1" w:styleId="a9">
    <w:name w:val="Χαρακτήρες σημείωσης τέλους"/>
    <w:uiPriority w:val="99"/>
    <w:rsid w:val="00460A72"/>
    <w:rPr>
      <w:vertAlign w:val="superscript"/>
    </w:rPr>
  </w:style>
  <w:style w:type="character" w:customStyle="1" w:styleId="WW-">
    <w:name w:val="WW-Χαρακτήρες σημείωσης τέλους"/>
    <w:uiPriority w:val="99"/>
    <w:rsid w:val="00460A72"/>
  </w:style>
  <w:style w:type="character" w:styleId="aa">
    <w:name w:val="endnote reference"/>
    <w:basedOn w:val="a1"/>
    <w:uiPriority w:val="99"/>
    <w:rsid w:val="00460A72"/>
    <w:rPr>
      <w:rFonts w:cs="Times New Roman"/>
      <w:vertAlign w:val="superscript"/>
    </w:rPr>
  </w:style>
  <w:style w:type="paragraph" w:customStyle="1" w:styleId="ab">
    <w:name w:val="Επικεφαλίδα"/>
    <w:basedOn w:val="a"/>
    <w:next w:val="a0"/>
    <w:uiPriority w:val="99"/>
    <w:rsid w:val="00460A72"/>
    <w:pPr>
      <w:keepNext/>
      <w:spacing w:before="240" w:after="120"/>
    </w:pPr>
    <w:rPr>
      <w:rFonts w:ascii="Arial" w:eastAsia="Microsoft YaHei" w:hAnsi="Arial" w:cs="Mangal"/>
      <w:sz w:val="28"/>
      <w:szCs w:val="28"/>
    </w:rPr>
  </w:style>
  <w:style w:type="paragraph" w:styleId="a0">
    <w:name w:val="Body Text"/>
    <w:basedOn w:val="a"/>
    <w:link w:val="Char3"/>
    <w:uiPriority w:val="99"/>
    <w:rsid w:val="00460A72"/>
    <w:pPr>
      <w:spacing w:after="120"/>
    </w:pPr>
  </w:style>
  <w:style w:type="character" w:customStyle="1" w:styleId="Char3">
    <w:name w:val="Σώμα κειμένου Char"/>
    <w:basedOn w:val="a1"/>
    <w:link w:val="a0"/>
    <w:uiPriority w:val="99"/>
    <w:semiHidden/>
    <w:locked/>
    <w:rsid w:val="000255D0"/>
    <w:rPr>
      <w:rFonts w:ascii="Calibri" w:hAnsi="Calibri" w:cs="Calibri"/>
      <w:kern w:val="1"/>
      <w:lang w:eastAsia="zh-CN"/>
    </w:rPr>
  </w:style>
  <w:style w:type="paragraph" w:styleId="ac">
    <w:name w:val="List"/>
    <w:basedOn w:val="a0"/>
    <w:uiPriority w:val="99"/>
    <w:rsid w:val="00460A72"/>
    <w:rPr>
      <w:rFonts w:cs="Mangal"/>
    </w:rPr>
  </w:style>
  <w:style w:type="paragraph" w:styleId="ad">
    <w:name w:val="caption"/>
    <w:basedOn w:val="a"/>
    <w:uiPriority w:val="99"/>
    <w:qFormat/>
    <w:rsid w:val="00460A72"/>
    <w:pPr>
      <w:suppressLineNumbers/>
      <w:spacing w:before="120" w:after="120"/>
    </w:pPr>
    <w:rPr>
      <w:rFonts w:cs="Mangal"/>
      <w:i/>
      <w:iCs/>
      <w:sz w:val="24"/>
      <w:szCs w:val="24"/>
    </w:rPr>
  </w:style>
  <w:style w:type="paragraph" w:customStyle="1" w:styleId="ae">
    <w:name w:val="Ευρετήριο"/>
    <w:basedOn w:val="a"/>
    <w:uiPriority w:val="99"/>
    <w:rsid w:val="00460A72"/>
    <w:pPr>
      <w:suppressLineNumbers/>
    </w:pPr>
    <w:rPr>
      <w:rFonts w:cs="Mangal"/>
    </w:rPr>
  </w:style>
  <w:style w:type="paragraph" w:customStyle="1" w:styleId="40">
    <w:name w:val="Λεζάντα4"/>
    <w:basedOn w:val="a"/>
    <w:uiPriority w:val="99"/>
    <w:rsid w:val="00460A72"/>
    <w:pPr>
      <w:suppressLineNumbers/>
      <w:spacing w:before="120" w:after="120"/>
    </w:pPr>
    <w:rPr>
      <w:rFonts w:cs="Mangal"/>
      <w:i/>
      <w:iCs/>
      <w:sz w:val="24"/>
      <w:szCs w:val="24"/>
    </w:rPr>
  </w:style>
  <w:style w:type="paragraph" w:customStyle="1" w:styleId="31">
    <w:name w:val="Λεζάντα3"/>
    <w:basedOn w:val="a"/>
    <w:uiPriority w:val="99"/>
    <w:rsid w:val="00460A72"/>
    <w:pPr>
      <w:suppressLineNumbers/>
      <w:spacing w:before="120" w:after="120"/>
    </w:pPr>
    <w:rPr>
      <w:rFonts w:cs="Mangal"/>
      <w:i/>
      <w:iCs/>
      <w:sz w:val="24"/>
      <w:szCs w:val="24"/>
    </w:rPr>
  </w:style>
  <w:style w:type="paragraph" w:customStyle="1" w:styleId="21">
    <w:name w:val="Λεζάντα2"/>
    <w:basedOn w:val="a"/>
    <w:uiPriority w:val="99"/>
    <w:rsid w:val="00460A72"/>
    <w:pPr>
      <w:suppressLineNumbers/>
      <w:spacing w:before="120" w:after="120"/>
    </w:pPr>
    <w:rPr>
      <w:rFonts w:cs="Mangal"/>
      <w:i/>
      <w:iCs/>
      <w:sz w:val="24"/>
      <w:szCs w:val="24"/>
    </w:rPr>
  </w:style>
  <w:style w:type="paragraph" w:customStyle="1" w:styleId="11">
    <w:name w:val="Λεζάντα1"/>
    <w:basedOn w:val="a"/>
    <w:uiPriority w:val="99"/>
    <w:rsid w:val="00460A72"/>
    <w:pPr>
      <w:suppressLineNumbers/>
      <w:spacing w:before="120" w:after="120"/>
    </w:pPr>
    <w:rPr>
      <w:rFonts w:cs="Mangal"/>
      <w:i/>
      <w:iCs/>
      <w:sz w:val="24"/>
      <w:szCs w:val="24"/>
    </w:rPr>
  </w:style>
  <w:style w:type="paragraph" w:styleId="af">
    <w:name w:val="header"/>
    <w:basedOn w:val="a"/>
    <w:link w:val="Char20"/>
    <w:rsid w:val="00460A72"/>
    <w:pPr>
      <w:suppressLineNumbers/>
      <w:tabs>
        <w:tab w:val="center" w:pos="4153"/>
        <w:tab w:val="right" w:pos="8306"/>
      </w:tabs>
      <w:spacing w:after="0" w:line="100" w:lineRule="atLeast"/>
      <w:ind w:firstLine="284"/>
    </w:pPr>
    <w:rPr>
      <w:sz w:val="20"/>
      <w:szCs w:val="20"/>
    </w:rPr>
  </w:style>
  <w:style w:type="character" w:customStyle="1" w:styleId="Char20">
    <w:name w:val="Κεφαλίδα Char2"/>
    <w:basedOn w:val="a1"/>
    <w:link w:val="af"/>
    <w:uiPriority w:val="99"/>
    <w:semiHidden/>
    <w:locked/>
    <w:rsid w:val="000255D0"/>
    <w:rPr>
      <w:rFonts w:ascii="Calibri" w:hAnsi="Calibri" w:cs="Calibri"/>
      <w:kern w:val="1"/>
      <w:lang w:eastAsia="zh-CN"/>
    </w:rPr>
  </w:style>
  <w:style w:type="paragraph" w:customStyle="1" w:styleId="12">
    <w:name w:val="Τμήμα κειμένου1"/>
    <w:basedOn w:val="a"/>
    <w:uiPriority w:val="99"/>
    <w:rsid w:val="00460A72"/>
    <w:pPr>
      <w:spacing w:after="0" w:line="100" w:lineRule="atLeast"/>
      <w:ind w:left="-568" w:right="-355" w:firstLine="284"/>
    </w:pPr>
    <w:rPr>
      <w:rFonts w:ascii="Arial" w:hAnsi="Arial" w:cs="Arial"/>
      <w:b/>
      <w:sz w:val="24"/>
      <w:szCs w:val="20"/>
    </w:rPr>
  </w:style>
  <w:style w:type="paragraph" w:customStyle="1" w:styleId="13">
    <w:name w:val="Χωρίς διάστιχο1"/>
    <w:uiPriority w:val="99"/>
    <w:rsid w:val="00460A72"/>
    <w:pPr>
      <w:suppressAutoHyphens/>
    </w:pPr>
    <w:rPr>
      <w:rFonts w:ascii="Calibri" w:hAnsi="Calibri" w:cs="Calibri"/>
      <w:kern w:val="1"/>
      <w:lang w:eastAsia="zh-CN"/>
    </w:rPr>
  </w:style>
  <w:style w:type="paragraph" w:customStyle="1" w:styleId="GRHelvA">
    <w:name w:val="GR Helv Aπλό"/>
    <w:basedOn w:val="a"/>
    <w:uiPriority w:val="99"/>
    <w:rsid w:val="00460A72"/>
    <w:pPr>
      <w:spacing w:after="0" w:line="100" w:lineRule="atLeast"/>
      <w:ind w:firstLine="284"/>
    </w:pPr>
    <w:rPr>
      <w:rFonts w:ascii="?O·II·UOUAEO‹200" w:hAnsi="?O·II·UOUAEO‹200" w:cs="?O·II·UOUAEO‹200"/>
      <w:sz w:val="24"/>
      <w:szCs w:val="20"/>
    </w:rPr>
  </w:style>
  <w:style w:type="paragraph" w:customStyle="1" w:styleId="14">
    <w:name w:val="Κείμενο πλαισίου1"/>
    <w:basedOn w:val="a"/>
    <w:uiPriority w:val="99"/>
    <w:rsid w:val="00460A72"/>
    <w:pPr>
      <w:spacing w:after="0" w:line="100" w:lineRule="atLeast"/>
    </w:pPr>
    <w:rPr>
      <w:rFonts w:ascii="Tahoma" w:hAnsi="Tahoma" w:cs="Tahoma"/>
      <w:sz w:val="16"/>
      <w:szCs w:val="16"/>
    </w:rPr>
  </w:style>
  <w:style w:type="paragraph" w:customStyle="1" w:styleId="15">
    <w:name w:val="Παράγραφος λίστας1"/>
    <w:basedOn w:val="a"/>
    <w:uiPriority w:val="99"/>
    <w:rsid w:val="00460A72"/>
    <w:pPr>
      <w:spacing w:after="0"/>
      <w:ind w:left="720" w:firstLine="0"/>
      <w:jc w:val="left"/>
    </w:pPr>
  </w:style>
  <w:style w:type="paragraph" w:styleId="af0">
    <w:name w:val="footer"/>
    <w:basedOn w:val="a"/>
    <w:link w:val="Char10"/>
    <w:uiPriority w:val="99"/>
    <w:rsid w:val="00460A72"/>
    <w:pPr>
      <w:suppressLineNumbers/>
      <w:tabs>
        <w:tab w:val="center" w:pos="4153"/>
        <w:tab w:val="right" w:pos="8306"/>
      </w:tabs>
      <w:spacing w:after="0" w:line="100" w:lineRule="atLeast"/>
    </w:pPr>
    <w:rPr>
      <w:sz w:val="16"/>
    </w:rPr>
  </w:style>
  <w:style w:type="character" w:customStyle="1" w:styleId="Char10">
    <w:name w:val="Υποσέλιδο Char1"/>
    <w:basedOn w:val="a1"/>
    <w:link w:val="af0"/>
    <w:uiPriority w:val="99"/>
    <w:semiHidden/>
    <w:locked/>
    <w:rsid w:val="000255D0"/>
    <w:rPr>
      <w:rFonts w:ascii="Calibri" w:hAnsi="Calibri" w:cs="Calibri"/>
      <w:kern w:val="1"/>
      <w:lang w:eastAsia="zh-CN"/>
    </w:rPr>
  </w:style>
  <w:style w:type="paragraph" w:customStyle="1" w:styleId="Web1">
    <w:name w:val="Κανονικό (Web)1"/>
    <w:basedOn w:val="a"/>
    <w:uiPriority w:val="99"/>
    <w:rsid w:val="00460A72"/>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uiPriority w:val="99"/>
    <w:rsid w:val="00460A72"/>
    <w:pPr>
      <w:suppressLineNumbers/>
    </w:pPr>
  </w:style>
  <w:style w:type="paragraph" w:customStyle="1" w:styleId="af2">
    <w:name w:val="Επικεφαλίδα πίνακα"/>
    <w:basedOn w:val="af1"/>
    <w:uiPriority w:val="99"/>
    <w:rsid w:val="00460A72"/>
    <w:pPr>
      <w:jc w:val="center"/>
    </w:pPr>
    <w:rPr>
      <w:b/>
      <w:bCs/>
    </w:rPr>
  </w:style>
  <w:style w:type="paragraph" w:styleId="af3">
    <w:name w:val="footnote text"/>
    <w:basedOn w:val="a"/>
    <w:link w:val="Char4"/>
    <w:uiPriority w:val="99"/>
    <w:rsid w:val="00460A72"/>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character" w:customStyle="1" w:styleId="Char4">
    <w:name w:val="Κείμενο υποσημείωσης Char"/>
    <w:basedOn w:val="a1"/>
    <w:link w:val="af3"/>
    <w:uiPriority w:val="99"/>
    <w:semiHidden/>
    <w:locked/>
    <w:rsid w:val="000255D0"/>
    <w:rPr>
      <w:rFonts w:ascii="Calibri" w:hAnsi="Calibri" w:cs="Calibri"/>
      <w:kern w:val="1"/>
      <w:sz w:val="20"/>
      <w:szCs w:val="20"/>
      <w:lang w:eastAsia="zh-CN"/>
    </w:rPr>
  </w:style>
  <w:style w:type="paragraph" w:customStyle="1" w:styleId="16">
    <w:name w:val="Βασικό1"/>
    <w:uiPriority w:val="99"/>
    <w:rsid w:val="00460A72"/>
    <w:pPr>
      <w:widowControl w:val="0"/>
      <w:suppressAutoHyphens/>
    </w:pPr>
    <w:rPr>
      <w:rFonts w:eastAsia="SimSun" w:cs="Mangal"/>
      <w:sz w:val="24"/>
      <w:szCs w:val="24"/>
      <w:lang w:eastAsia="zh-CN" w:bidi="hi-IN"/>
    </w:rPr>
  </w:style>
  <w:style w:type="paragraph" w:customStyle="1" w:styleId="af4">
    <w:name w:val="Παραθέσεις"/>
    <w:basedOn w:val="a"/>
    <w:uiPriority w:val="99"/>
    <w:rsid w:val="00460A72"/>
  </w:style>
  <w:style w:type="paragraph" w:styleId="af5">
    <w:name w:val="Title"/>
    <w:basedOn w:val="ab"/>
    <w:next w:val="a0"/>
    <w:link w:val="Char5"/>
    <w:uiPriority w:val="99"/>
    <w:qFormat/>
    <w:rsid w:val="00460A72"/>
  </w:style>
  <w:style w:type="character" w:customStyle="1" w:styleId="Char5">
    <w:name w:val="Τίτλος Char"/>
    <w:basedOn w:val="a1"/>
    <w:link w:val="af5"/>
    <w:uiPriority w:val="99"/>
    <w:locked/>
    <w:rsid w:val="000255D0"/>
    <w:rPr>
      <w:rFonts w:ascii="Cambria" w:hAnsi="Cambria" w:cs="Times New Roman"/>
      <w:b/>
      <w:bCs/>
      <w:kern w:val="28"/>
      <w:sz w:val="32"/>
      <w:szCs w:val="32"/>
      <w:lang w:eastAsia="zh-CN"/>
    </w:rPr>
  </w:style>
  <w:style w:type="paragraph" w:styleId="af6">
    <w:name w:val="Subtitle"/>
    <w:basedOn w:val="ab"/>
    <w:next w:val="a0"/>
    <w:link w:val="Char6"/>
    <w:uiPriority w:val="99"/>
    <w:qFormat/>
    <w:rsid w:val="00460A72"/>
  </w:style>
  <w:style w:type="character" w:customStyle="1" w:styleId="Char6">
    <w:name w:val="Υπότιτλος Char"/>
    <w:basedOn w:val="a1"/>
    <w:link w:val="af6"/>
    <w:uiPriority w:val="99"/>
    <w:locked/>
    <w:rsid w:val="000255D0"/>
    <w:rPr>
      <w:rFonts w:ascii="Cambria" w:hAnsi="Cambria" w:cs="Times New Roman"/>
      <w:kern w:val="1"/>
      <w:sz w:val="24"/>
      <w:szCs w:val="24"/>
      <w:lang w:eastAsia="zh-CN"/>
    </w:rPr>
  </w:style>
  <w:style w:type="paragraph" w:customStyle="1" w:styleId="af7">
    <w:name w:val="Προμορφοποιημένο κείμενο"/>
    <w:basedOn w:val="a"/>
    <w:uiPriority w:val="99"/>
    <w:rsid w:val="00460A72"/>
  </w:style>
  <w:style w:type="paragraph" w:customStyle="1" w:styleId="af8">
    <w:name w:val="Οριζόντια γραμμή"/>
    <w:basedOn w:val="a"/>
    <w:next w:val="a0"/>
    <w:uiPriority w:val="99"/>
    <w:rsid w:val="00460A72"/>
  </w:style>
  <w:style w:type="paragraph" w:customStyle="1" w:styleId="Pagedecouverture">
    <w:name w:val="Page de couverture"/>
    <w:basedOn w:val="a"/>
    <w:next w:val="a"/>
    <w:uiPriority w:val="99"/>
    <w:rsid w:val="00460A72"/>
    <w:pPr>
      <w:spacing w:after="0"/>
    </w:pPr>
  </w:style>
  <w:style w:type="paragraph" w:customStyle="1" w:styleId="PartTitle">
    <w:name w:val="PartTitle"/>
    <w:basedOn w:val="a"/>
    <w:next w:val="ChapterTitle"/>
    <w:uiPriority w:val="99"/>
    <w:rsid w:val="00460A72"/>
    <w:pPr>
      <w:keepNext/>
      <w:pageBreakBefore/>
      <w:spacing w:before="120" w:after="360"/>
      <w:jc w:val="center"/>
    </w:pPr>
    <w:rPr>
      <w:b/>
      <w:sz w:val="36"/>
    </w:rPr>
  </w:style>
  <w:style w:type="paragraph" w:customStyle="1" w:styleId="ChapterTitle">
    <w:name w:val="ChapterTitle"/>
    <w:basedOn w:val="a"/>
    <w:next w:val="a"/>
    <w:uiPriority w:val="99"/>
    <w:rsid w:val="00460A72"/>
    <w:pPr>
      <w:keepNext/>
      <w:spacing w:before="120" w:after="360"/>
      <w:ind w:firstLine="0"/>
      <w:jc w:val="center"/>
    </w:pPr>
    <w:rPr>
      <w:b/>
    </w:rPr>
  </w:style>
  <w:style w:type="paragraph" w:customStyle="1" w:styleId="Titrearticle">
    <w:name w:val="Titre article"/>
    <w:basedOn w:val="a"/>
    <w:next w:val="a"/>
    <w:uiPriority w:val="99"/>
    <w:rsid w:val="00460A72"/>
    <w:pPr>
      <w:keepNext/>
      <w:spacing w:before="360" w:after="120"/>
      <w:jc w:val="center"/>
    </w:pPr>
    <w:rPr>
      <w:i/>
    </w:rPr>
  </w:style>
  <w:style w:type="paragraph" w:customStyle="1" w:styleId="Point0">
    <w:name w:val="Point 0"/>
    <w:basedOn w:val="a"/>
    <w:uiPriority w:val="99"/>
    <w:rsid w:val="00460A72"/>
    <w:pPr>
      <w:ind w:left="850" w:hanging="850"/>
    </w:pPr>
  </w:style>
  <w:style w:type="paragraph" w:customStyle="1" w:styleId="Tiret0">
    <w:name w:val="Tiret 0"/>
    <w:basedOn w:val="Point0"/>
    <w:uiPriority w:val="99"/>
    <w:rsid w:val="00460A72"/>
    <w:pPr>
      <w:tabs>
        <w:tab w:val="num" w:pos="850"/>
      </w:tabs>
    </w:pPr>
  </w:style>
  <w:style w:type="paragraph" w:customStyle="1" w:styleId="Point1">
    <w:name w:val="Point 1"/>
    <w:basedOn w:val="a"/>
    <w:uiPriority w:val="99"/>
    <w:rsid w:val="00460A72"/>
    <w:pPr>
      <w:ind w:left="1417" w:hanging="567"/>
    </w:pPr>
  </w:style>
  <w:style w:type="paragraph" w:customStyle="1" w:styleId="Tiret1">
    <w:name w:val="Tiret 1"/>
    <w:basedOn w:val="Point1"/>
    <w:uiPriority w:val="99"/>
    <w:rsid w:val="00460A72"/>
    <w:pPr>
      <w:tabs>
        <w:tab w:val="num" w:pos="1417"/>
      </w:tabs>
    </w:pPr>
  </w:style>
  <w:style w:type="paragraph" w:customStyle="1" w:styleId="SectionTitle">
    <w:name w:val="SectionTitle"/>
    <w:basedOn w:val="a"/>
    <w:next w:val="1"/>
    <w:uiPriority w:val="99"/>
    <w:rsid w:val="00460A72"/>
    <w:pPr>
      <w:keepNext/>
      <w:spacing w:before="120" w:after="360"/>
      <w:jc w:val="center"/>
    </w:pPr>
    <w:rPr>
      <w:b/>
      <w:smallCaps/>
      <w:sz w:val="28"/>
    </w:rPr>
  </w:style>
  <w:style w:type="paragraph" w:customStyle="1" w:styleId="Text1">
    <w:name w:val="Text 1"/>
    <w:basedOn w:val="a"/>
    <w:uiPriority w:val="99"/>
    <w:rsid w:val="00460A72"/>
    <w:pPr>
      <w:ind w:left="850" w:firstLine="0"/>
    </w:pPr>
  </w:style>
  <w:style w:type="paragraph" w:customStyle="1" w:styleId="NumPar1">
    <w:name w:val="NumPar 1"/>
    <w:basedOn w:val="a"/>
    <w:next w:val="Text1"/>
    <w:uiPriority w:val="99"/>
    <w:rsid w:val="00460A72"/>
    <w:pPr>
      <w:tabs>
        <w:tab w:val="num" w:pos="850"/>
      </w:tabs>
      <w:ind w:left="850" w:hanging="850"/>
    </w:pPr>
  </w:style>
  <w:style w:type="paragraph" w:customStyle="1" w:styleId="NormalLeft">
    <w:name w:val="Normal Left"/>
    <w:basedOn w:val="a"/>
    <w:uiPriority w:val="99"/>
    <w:rsid w:val="00460A72"/>
    <w:pPr>
      <w:jc w:val="left"/>
    </w:pPr>
  </w:style>
  <w:style w:type="paragraph" w:styleId="af9">
    <w:name w:val="endnote text"/>
    <w:basedOn w:val="a"/>
    <w:link w:val="Char7"/>
    <w:uiPriority w:val="99"/>
    <w:rsid w:val="00E00AB5"/>
    <w:rPr>
      <w:rFonts w:cs="Times New Roman"/>
      <w:sz w:val="20"/>
      <w:szCs w:val="20"/>
    </w:rPr>
  </w:style>
  <w:style w:type="character" w:customStyle="1" w:styleId="Char7">
    <w:name w:val="Κείμενο σημείωσης τέλους Char"/>
    <w:basedOn w:val="a1"/>
    <w:link w:val="af9"/>
    <w:uiPriority w:val="99"/>
    <w:locked/>
    <w:rsid w:val="00E00AB5"/>
    <w:rPr>
      <w:rFonts w:ascii="Calibri" w:hAnsi="Calibri" w:cs="Times New Roman"/>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2767</Words>
  <Characters>14942</Characters>
  <Application>Microsoft Office Word</Application>
  <DocSecurity>4</DocSecurity>
  <Lines>124</Lines>
  <Paragraphs>35</Paragraphs>
  <ScaleCrop>false</ScaleCrop>
  <Company/>
  <LinksUpToDate>false</LinksUpToDate>
  <CharactersWithSpaces>17674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Avramidis</cp:lastModifiedBy>
  <cp:revision>2</cp:revision>
  <cp:lastPrinted>2020-09-24T05:54:00Z</cp:lastPrinted>
  <dcterms:created xsi:type="dcterms:W3CDTF">2020-12-23T20:30:00Z</dcterms:created>
  <dcterms:modified xsi:type="dcterms:W3CDTF">2020-12-23T20:30:00Z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8.76670519880735E-294</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